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EB9B3AA" w14:textId="306DE9F1" w:rsidR="00197BA3" w:rsidRPr="00CC3651" w:rsidRDefault="00197BA3">
      <w:pPr>
        <w:ind w:left="-180" w:right="-462"/>
        <w:jc w:val="center"/>
        <w:rPr>
          <w:rFonts w:ascii="Arial" w:hAnsi="Arial" w:cs="Arial"/>
          <w:b/>
          <w:sz w:val="22"/>
          <w:szCs w:val="22"/>
          <w:lang w:val="uk-UA" w:eastAsia="ru-RU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Договір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поставки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№ </w:t>
      </w:r>
      <w:permStart w:id="1980177328" w:edGrp="everyone"/>
      <w:r w:rsidR="00057B4B">
        <w:rPr>
          <w:rFonts w:ascii="Arial" w:eastAsia="Arial" w:hAnsi="Arial" w:cs="Arial"/>
          <w:b/>
          <w:sz w:val="22"/>
          <w:szCs w:val="22"/>
          <w:lang w:val="uk-UA"/>
        </w:rPr>
        <w:t xml:space="preserve">      </w:t>
      </w:r>
      <w:r w:rsidR="00F12F0B" w:rsidRPr="00F12F0B">
        <w:rPr>
          <w:rFonts w:ascii="Arial" w:eastAsia="Arial" w:hAnsi="Arial" w:cs="Arial"/>
          <w:b/>
          <w:sz w:val="22"/>
          <w:szCs w:val="22"/>
        </w:rPr>
        <w:t xml:space="preserve"> </w:t>
      </w:r>
      <w:permEnd w:id="1980177328"/>
    </w:p>
    <w:p w14:paraId="252E5F2B" w14:textId="77777777" w:rsidR="00197BA3" w:rsidRPr="00CC3651" w:rsidRDefault="00197BA3">
      <w:pPr>
        <w:ind w:left="-180" w:right="-462"/>
        <w:jc w:val="center"/>
        <w:rPr>
          <w:rFonts w:ascii="Arial" w:hAnsi="Arial" w:cs="Arial"/>
          <w:b/>
          <w:sz w:val="22"/>
          <w:szCs w:val="22"/>
          <w:lang w:val="uk-UA"/>
        </w:rPr>
      </w:pPr>
    </w:p>
    <w:p w14:paraId="7F05C95D" w14:textId="77777777" w:rsidR="00197BA3" w:rsidRPr="00CC3651" w:rsidRDefault="00197BA3">
      <w:pPr>
        <w:ind w:left="-180" w:right="-462"/>
        <w:jc w:val="center"/>
        <w:rPr>
          <w:rFonts w:ascii="Arial" w:hAnsi="Arial" w:cs="Arial"/>
          <w:sz w:val="22"/>
          <w:szCs w:val="22"/>
          <w:lang w:val="uk-UA"/>
        </w:rPr>
      </w:pPr>
    </w:p>
    <w:p w14:paraId="1C0ADF56" w14:textId="1347038C" w:rsidR="00197BA3" w:rsidRPr="00CC3651" w:rsidRDefault="00197BA3">
      <w:pPr>
        <w:ind w:right="-87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м.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Київ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           </w:t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                                 </w:t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="00B11821" w:rsidRPr="00CC3651">
        <w:rPr>
          <w:rFonts w:ascii="Arial" w:eastAsia="Arial" w:hAnsi="Arial" w:cs="Arial"/>
          <w:sz w:val="22"/>
          <w:szCs w:val="22"/>
          <w:lang w:val="uk-UA"/>
        </w:rPr>
        <w:t xml:space="preserve">              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2A3358" w:rsidRPr="00CC3651">
        <w:rPr>
          <w:rFonts w:ascii="Arial" w:eastAsia="Arial" w:hAnsi="Arial" w:cs="Arial"/>
          <w:sz w:val="22"/>
          <w:szCs w:val="22"/>
          <w:lang w:val="uk-UA"/>
        </w:rPr>
        <w:t xml:space="preserve">    </w:t>
      </w:r>
      <w:permStart w:id="663909998" w:edGrp="everyone"/>
      <w:r w:rsidR="00CD378D">
        <w:rPr>
          <w:rFonts w:ascii="Arial" w:eastAsia="Arial" w:hAnsi="Arial" w:cs="Arial"/>
          <w:sz w:val="22"/>
          <w:szCs w:val="22"/>
          <w:lang w:val="uk-UA"/>
        </w:rPr>
        <w:t xml:space="preserve">   </w:t>
      </w:r>
      <w:r w:rsidRPr="00CC3651">
        <w:rPr>
          <w:rFonts w:ascii="Arial" w:hAnsi="Arial" w:cs="Arial"/>
          <w:sz w:val="22"/>
          <w:szCs w:val="22"/>
          <w:lang w:val="uk-UA"/>
        </w:rPr>
        <w:t>«</w:t>
      </w:r>
      <w:r w:rsidR="00F12F0B" w:rsidRPr="00F12F0B">
        <w:rPr>
          <w:rFonts w:ascii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»</w:t>
      </w:r>
      <w:r w:rsidR="00057B4B">
        <w:rPr>
          <w:rFonts w:ascii="Arial" w:hAnsi="Arial" w:cs="Arial"/>
          <w:sz w:val="22"/>
          <w:szCs w:val="22"/>
          <w:lang w:val="uk-UA"/>
        </w:rPr>
        <w:t xml:space="preserve">              </w:t>
      </w:r>
      <w:r w:rsidR="00F12F0B" w:rsidRPr="00F12F0B">
        <w:rPr>
          <w:rFonts w:ascii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20</w:t>
      </w:r>
      <w:r w:rsidR="00CD378D">
        <w:rPr>
          <w:rFonts w:ascii="Arial" w:hAnsi="Arial" w:cs="Arial"/>
          <w:sz w:val="22"/>
          <w:szCs w:val="22"/>
          <w:lang w:val="uk-UA"/>
        </w:rPr>
        <w:t>2</w:t>
      </w:r>
      <w:r w:rsidR="00057B4B">
        <w:rPr>
          <w:rFonts w:ascii="Arial" w:hAnsi="Arial" w:cs="Arial"/>
          <w:sz w:val="22"/>
          <w:szCs w:val="22"/>
          <w:lang w:val="uk-UA"/>
        </w:rPr>
        <w:t>5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permEnd w:id="663909998"/>
      <w:r w:rsidRPr="00CC3651">
        <w:rPr>
          <w:rFonts w:ascii="Arial" w:hAnsi="Arial" w:cs="Arial"/>
          <w:sz w:val="22"/>
          <w:szCs w:val="22"/>
          <w:lang w:val="uk-UA"/>
        </w:rPr>
        <w:t>року</w:t>
      </w:r>
    </w:p>
    <w:p w14:paraId="6826A51B" w14:textId="77777777" w:rsidR="005F3565" w:rsidRPr="00CC3651" w:rsidRDefault="005F3565">
      <w:pPr>
        <w:ind w:right="55"/>
        <w:jc w:val="both"/>
        <w:rPr>
          <w:rFonts w:ascii="Arial" w:hAnsi="Arial" w:cs="Arial"/>
          <w:sz w:val="22"/>
          <w:szCs w:val="22"/>
          <w:lang w:val="uk-UA"/>
        </w:rPr>
      </w:pPr>
    </w:p>
    <w:p w14:paraId="4238DED8" w14:textId="7DFD8490" w:rsidR="002A3358" w:rsidRPr="00CC3651" w:rsidRDefault="00F12F0B" w:rsidP="002A3358">
      <w:pPr>
        <w:ind w:right="-102"/>
        <w:jc w:val="both"/>
        <w:rPr>
          <w:rFonts w:ascii="Arial" w:hAnsi="Arial" w:cs="Arial"/>
          <w:bCs/>
          <w:sz w:val="22"/>
          <w:szCs w:val="22"/>
          <w:lang w:val="uk-UA"/>
        </w:rPr>
      </w:pPr>
      <w:permStart w:id="188237942" w:edGrp="everyone"/>
      <w:r w:rsidRPr="00F12F0B">
        <w:rPr>
          <w:rFonts w:ascii="Arial" w:hAnsi="Arial" w:cs="Arial"/>
          <w:b/>
          <w:bCs/>
          <w:sz w:val="22"/>
          <w:szCs w:val="22"/>
        </w:rPr>
        <w:t xml:space="preserve">                     </w:t>
      </w:r>
      <w:permEnd w:id="188237942"/>
      <w:r w:rsidR="002A3358" w:rsidRPr="00CC3651">
        <w:rPr>
          <w:rFonts w:ascii="Arial" w:hAnsi="Arial" w:cs="Arial"/>
          <w:b/>
          <w:bCs/>
          <w:sz w:val="22"/>
          <w:szCs w:val="22"/>
          <w:lang w:val="uk-UA"/>
        </w:rPr>
        <w:t> </w:t>
      </w:r>
      <w:r w:rsidR="002A3358" w:rsidRPr="00CC3651">
        <w:rPr>
          <w:rFonts w:ascii="Arial" w:hAnsi="Arial" w:cs="Arial"/>
          <w:sz w:val="22"/>
          <w:szCs w:val="22"/>
          <w:lang w:val="uk-UA"/>
        </w:rPr>
        <w:t>(далі - </w:t>
      </w:r>
      <w:r w:rsidR="002A3358" w:rsidRPr="00CC3651">
        <w:rPr>
          <w:rFonts w:ascii="Arial" w:hAnsi="Arial" w:cs="Arial"/>
          <w:b/>
          <w:bCs/>
          <w:sz w:val="22"/>
          <w:szCs w:val="22"/>
          <w:lang w:val="uk-UA"/>
        </w:rPr>
        <w:t>«Продавець»</w:t>
      </w:r>
      <w:r w:rsidR="002A3358" w:rsidRPr="00CC3651">
        <w:rPr>
          <w:rFonts w:ascii="Arial" w:hAnsi="Arial" w:cs="Arial"/>
          <w:bCs/>
          <w:sz w:val="22"/>
          <w:szCs w:val="22"/>
          <w:lang w:val="uk-UA"/>
        </w:rPr>
        <w:t>),</w:t>
      </w:r>
      <w:r w:rsidR="002A3358" w:rsidRPr="00CC3651">
        <w:rPr>
          <w:rFonts w:ascii="Arial" w:hAnsi="Arial" w:cs="Arial"/>
          <w:b/>
          <w:bCs/>
          <w:sz w:val="22"/>
          <w:szCs w:val="22"/>
          <w:lang w:val="uk-UA"/>
        </w:rPr>
        <w:t xml:space="preserve"> </w:t>
      </w:r>
      <w:r w:rsidR="002A3358" w:rsidRPr="00CC3651">
        <w:rPr>
          <w:rFonts w:ascii="Arial" w:hAnsi="Arial" w:cs="Arial"/>
          <w:sz w:val="22"/>
          <w:szCs w:val="22"/>
          <w:lang w:val="uk-UA"/>
        </w:rPr>
        <w:t>в особі</w:t>
      </w:r>
      <w:r w:rsidR="00E86F6A" w:rsidRPr="00CC3651">
        <w:rPr>
          <w:rFonts w:ascii="Arial" w:hAnsi="Arial" w:cs="Arial"/>
          <w:b/>
          <w:bCs/>
          <w:sz w:val="22"/>
          <w:szCs w:val="22"/>
          <w:lang w:val="uk-UA"/>
        </w:rPr>
        <w:t xml:space="preserve"> </w:t>
      </w:r>
      <w:permStart w:id="650659491" w:edGrp="everyone"/>
      <w:r w:rsidRPr="00F12F0B">
        <w:rPr>
          <w:rFonts w:ascii="Arial" w:hAnsi="Arial" w:cs="Arial"/>
          <w:b/>
          <w:bCs/>
          <w:sz w:val="22"/>
          <w:szCs w:val="22"/>
        </w:rPr>
        <w:t xml:space="preserve">                        </w:t>
      </w:r>
      <w:permEnd w:id="650659491"/>
      <w:r w:rsidR="002A3358" w:rsidRPr="00CC3651">
        <w:rPr>
          <w:rFonts w:ascii="Arial" w:hAnsi="Arial" w:cs="Arial"/>
          <w:bCs/>
          <w:sz w:val="22"/>
          <w:szCs w:val="22"/>
          <w:lang w:val="uk-UA"/>
        </w:rPr>
        <w:t>, який</w:t>
      </w:r>
      <w:r w:rsidR="002D1805" w:rsidRPr="00CC3651">
        <w:rPr>
          <w:rFonts w:ascii="Arial" w:hAnsi="Arial" w:cs="Arial"/>
          <w:bCs/>
          <w:sz w:val="22"/>
          <w:szCs w:val="22"/>
          <w:lang w:val="uk-UA"/>
        </w:rPr>
        <w:t xml:space="preserve"> (яка)</w:t>
      </w:r>
      <w:r w:rsidR="002A3358" w:rsidRPr="00CC3651">
        <w:rPr>
          <w:rFonts w:ascii="Arial" w:hAnsi="Arial" w:cs="Arial"/>
          <w:bCs/>
          <w:sz w:val="22"/>
          <w:szCs w:val="22"/>
          <w:lang w:val="uk-UA"/>
        </w:rPr>
        <w:t xml:space="preserve"> діє на підставі </w:t>
      </w:r>
      <w:permStart w:id="1262164257" w:edGrp="everyone"/>
      <w:r w:rsidRPr="00F12F0B">
        <w:rPr>
          <w:rFonts w:ascii="Arial" w:hAnsi="Arial" w:cs="Arial"/>
          <w:bCs/>
          <w:sz w:val="22"/>
          <w:szCs w:val="22"/>
        </w:rPr>
        <w:t xml:space="preserve">               </w:t>
      </w:r>
      <w:permEnd w:id="1262164257"/>
      <w:r w:rsidR="002A3358" w:rsidRPr="00CC3651">
        <w:rPr>
          <w:rFonts w:ascii="Arial" w:hAnsi="Arial" w:cs="Arial"/>
          <w:bCs/>
          <w:sz w:val="22"/>
          <w:szCs w:val="22"/>
          <w:lang w:val="uk-UA"/>
        </w:rPr>
        <w:t>, з одного боку,</w:t>
      </w:r>
    </w:p>
    <w:p w14:paraId="7230B600" w14:textId="77777777" w:rsidR="00197BA3" w:rsidRPr="00CC3651" w:rsidRDefault="00197BA3">
      <w:pPr>
        <w:ind w:right="55"/>
        <w:jc w:val="both"/>
        <w:rPr>
          <w:rFonts w:ascii="Arial" w:hAnsi="Arial" w:cs="Arial"/>
          <w:sz w:val="22"/>
          <w:szCs w:val="22"/>
          <w:lang w:val="uk-UA"/>
        </w:rPr>
      </w:pPr>
    </w:p>
    <w:p w14:paraId="223EAC31" w14:textId="0326F281" w:rsidR="00197BA3" w:rsidRPr="00CC3651" w:rsidRDefault="0068223C" w:rsidP="0068223C">
      <w:pPr>
        <w:ind w:right="-87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Міжнародний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благодійний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фонд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«Альянс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громадського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здоров'я»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(далі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-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«Покупець»</w:t>
      </w:r>
      <w:r w:rsidRPr="00CC3651">
        <w:rPr>
          <w:rFonts w:ascii="Arial" w:hAnsi="Arial" w:cs="Arial"/>
          <w:sz w:val="22"/>
          <w:szCs w:val="22"/>
          <w:lang w:val="uk-UA"/>
        </w:rPr>
        <w:t>),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 xml:space="preserve">в особі </w:t>
      </w:r>
      <w:permStart w:id="381420444" w:edGrp="everyone"/>
      <w:r w:rsidR="00057B4B">
        <w:rPr>
          <w:rFonts w:ascii="Arial" w:hAnsi="Arial" w:cs="Arial"/>
          <w:sz w:val="22"/>
          <w:szCs w:val="22"/>
          <w:lang w:val="uk-UA"/>
        </w:rPr>
        <w:t xml:space="preserve">             </w:t>
      </w:r>
      <w:permEnd w:id="381420444"/>
      <w:r w:rsidR="00197BA3" w:rsidRPr="00CC3651">
        <w:rPr>
          <w:rFonts w:ascii="Arial" w:hAnsi="Arial" w:cs="Arial"/>
          <w:sz w:val="22"/>
          <w:szCs w:val="22"/>
          <w:lang w:val="uk-UA"/>
        </w:rPr>
        <w:t>,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49202D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2D1805" w:rsidRPr="00CC3651">
        <w:rPr>
          <w:rFonts w:ascii="Arial" w:hAnsi="Arial" w:cs="Arial"/>
          <w:bCs/>
          <w:sz w:val="22"/>
          <w:szCs w:val="22"/>
          <w:lang w:val="uk-UA"/>
        </w:rPr>
        <w:t xml:space="preserve">який (яка) діє на підставі </w:t>
      </w:r>
      <w:permStart w:id="505489737" w:edGrp="everyone"/>
      <w:r w:rsidR="00057B4B">
        <w:rPr>
          <w:rFonts w:ascii="Arial" w:hAnsi="Arial" w:cs="Arial"/>
          <w:bCs/>
          <w:sz w:val="22"/>
          <w:szCs w:val="22"/>
          <w:lang w:val="uk-UA"/>
        </w:rPr>
        <w:t>Статуту</w:t>
      </w:r>
      <w:permEnd w:id="505489737"/>
      <w:r w:rsidR="002D1805" w:rsidRPr="00CC3651">
        <w:rPr>
          <w:rFonts w:ascii="Arial" w:hAnsi="Arial" w:cs="Arial"/>
          <w:bCs/>
          <w:sz w:val="22"/>
          <w:szCs w:val="22"/>
          <w:lang w:val="uk-UA"/>
        </w:rPr>
        <w:t xml:space="preserve">,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далі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разом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іменуються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-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b/>
          <w:sz w:val="22"/>
          <w:szCs w:val="22"/>
          <w:lang w:val="uk-UA"/>
        </w:rPr>
        <w:t>«Сторони»</w:t>
      </w:r>
      <w:r w:rsidR="00197BA3" w:rsidRPr="00CC3651">
        <w:rPr>
          <w:rFonts w:ascii="Arial" w:hAnsi="Arial" w:cs="Arial"/>
          <w:sz w:val="22"/>
          <w:szCs w:val="22"/>
          <w:lang w:val="uk-UA"/>
        </w:rPr>
        <w:t>,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а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кожна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окремо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-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b/>
          <w:sz w:val="22"/>
          <w:szCs w:val="22"/>
          <w:lang w:val="uk-UA"/>
        </w:rPr>
        <w:t>«Сторона»</w:t>
      </w:r>
      <w:r w:rsidR="00197BA3" w:rsidRPr="00CC3651">
        <w:rPr>
          <w:rFonts w:ascii="Arial" w:hAnsi="Arial" w:cs="Arial"/>
          <w:sz w:val="22"/>
          <w:szCs w:val="22"/>
          <w:lang w:val="uk-UA"/>
        </w:rPr>
        <w:t>,</w:t>
      </w:r>
      <w:r w:rsidR="0049202D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уклали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Договір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поставки</w:t>
      </w:r>
      <w:r w:rsidR="00197BA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2D1805" w:rsidRPr="00CC3651">
        <w:rPr>
          <w:rFonts w:ascii="Arial" w:eastAsia="Arial" w:hAnsi="Arial" w:cs="Arial"/>
          <w:sz w:val="22"/>
          <w:szCs w:val="22"/>
          <w:lang w:val="uk-UA"/>
        </w:rPr>
        <w:t xml:space="preserve">№ </w:t>
      </w:r>
      <w:permStart w:id="2047346911" w:edGrp="everyone"/>
      <w:r w:rsidR="00F12F0B" w:rsidRPr="00F12F0B">
        <w:rPr>
          <w:rFonts w:ascii="Arial" w:eastAsia="Arial" w:hAnsi="Arial" w:cs="Arial"/>
          <w:sz w:val="22"/>
          <w:szCs w:val="22"/>
          <w:lang w:val="uk-UA"/>
        </w:rPr>
        <w:t xml:space="preserve">                </w:t>
      </w:r>
      <w:permEnd w:id="2047346911"/>
      <w:r w:rsidR="002A3358" w:rsidRPr="00CC3651">
        <w:rPr>
          <w:rFonts w:ascii="Arial" w:hAnsi="Arial" w:cs="Arial"/>
          <w:sz w:val="22"/>
          <w:szCs w:val="22"/>
          <w:lang w:val="uk-UA"/>
        </w:rPr>
        <w:t xml:space="preserve"> </w:t>
      </w:r>
      <w:r w:rsidR="00223EA2" w:rsidRPr="00CC3651">
        <w:rPr>
          <w:rFonts w:ascii="Arial" w:hAnsi="Arial" w:cs="Arial"/>
          <w:sz w:val="22"/>
          <w:szCs w:val="22"/>
          <w:lang w:val="uk-UA"/>
        </w:rPr>
        <w:t>від</w:t>
      </w:r>
      <w:r w:rsidR="00197BA3" w:rsidRPr="00CC3651">
        <w:rPr>
          <w:rFonts w:ascii="Arial" w:hAnsi="Arial" w:cs="Arial"/>
          <w:sz w:val="22"/>
          <w:szCs w:val="22"/>
          <w:lang w:val="uk-UA"/>
        </w:rPr>
        <w:t xml:space="preserve"> </w:t>
      </w:r>
      <w:permStart w:id="620897863" w:edGrp="everyone"/>
      <w:r w:rsidR="007743C3" w:rsidRPr="00CC3651">
        <w:rPr>
          <w:rFonts w:ascii="Arial" w:hAnsi="Arial" w:cs="Arial"/>
          <w:sz w:val="22"/>
          <w:szCs w:val="22"/>
          <w:lang w:val="uk-UA"/>
        </w:rPr>
        <w:t>«</w:t>
      </w:r>
      <w:r w:rsidR="00F12F0B" w:rsidRPr="00F12F0B">
        <w:rPr>
          <w:rFonts w:ascii="Arial" w:hAnsi="Arial" w:cs="Arial"/>
          <w:sz w:val="22"/>
          <w:szCs w:val="22"/>
          <w:lang w:val="uk-UA"/>
        </w:rPr>
        <w:t xml:space="preserve">  </w:t>
      </w:r>
      <w:r w:rsidR="007743C3" w:rsidRPr="00CC3651">
        <w:rPr>
          <w:rFonts w:ascii="Arial" w:hAnsi="Arial" w:cs="Arial"/>
          <w:sz w:val="22"/>
          <w:szCs w:val="22"/>
          <w:lang w:val="uk-UA"/>
        </w:rPr>
        <w:t xml:space="preserve">» </w:t>
      </w:r>
      <w:r w:rsidR="00F12F0B" w:rsidRPr="00F12F0B">
        <w:rPr>
          <w:rFonts w:ascii="Arial" w:hAnsi="Arial" w:cs="Arial"/>
          <w:sz w:val="22"/>
          <w:szCs w:val="22"/>
          <w:lang w:val="uk-UA"/>
        </w:rPr>
        <w:t xml:space="preserve">   </w:t>
      </w:r>
      <w:r w:rsidR="007743C3" w:rsidRPr="00CC3651">
        <w:rPr>
          <w:rFonts w:ascii="Arial" w:hAnsi="Arial" w:cs="Arial"/>
          <w:sz w:val="22"/>
          <w:szCs w:val="22"/>
          <w:lang w:val="uk-UA"/>
        </w:rPr>
        <w:t xml:space="preserve"> 20</w:t>
      </w:r>
      <w:r w:rsidR="00073123">
        <w:rPr>
          <w:rFonts w:ascii="Arial" w:hAnsi="Arial" w:cs="Arial"/>
          <w:sz w:val="22"/>
          <w:szCs w:val="22"/>
          <w:lang w:val="uk-UA"/>
        </w:rPr>
        <w:t>2</w:t>
      </w:r>
      <w:r w:rsidR="00057B4B">
        <w:rPr>
          <w:rFonts w:ascii="Arial" w:hAnsi="Arial" w:cs="Arial"/>
          <w:sz w:val="22"/>
          <w:szCs w:val="22"/>
          <w:lang w:val="uk-UA"/>
        </w:rPr>
        <w:t>5</w:t>
      </w:r>
      <w:r w:rsidR="007743C3" w:rsidRPr="00CC3651">
        <w:rPr>
          <w:rFonts w:ascii="Arial" w:hAnsi="Arial" w:cs="Arial"/>
          <w:sz w:val="22"/>
          <w:szCs w:val="22"/>
          <w:lang w:val="uk-UA"/>
        </w:rPr>
        <w:t xml:space="preserve"> </w:t>
      </w:r>
      <w:permEnd w:id="620897863"/>
      <w:r w:rsidR="007743C3" w:rsidRPr="00CC3651">
        <w:rPr>
          <w:rFonts w:ascii="Arial" w:hAnsi="Arial" w:cs="Arial"/>
          <w:sz w:val="22"/>
          <w:szCs w:val="22"/>
          <w:lang w:val="uk-UA"/>
        </w:rPr>
        <w:t xml:space="preserve">року </w:t>
      </w:r>
      <w:r w:rsidR="00197BA3" w:rsidRPr="00CC3651">
        <w:rPr>
          <w:rFonts w:ascii="Arial" w:hAnsi="Arial" w:cs="Arial"/>
          <w:sz w:val="22"/>
          <w:szCs w:val="22"/>
          <w:lang w:val="uk-UA"/>
        </w:rPr>
        <w:t>(далі - «Договір») про наступне:</w:t>
      </w:r>
    </w:p>
    <w:p w14:paraId="672700FB" w14:textId="77777777" w:rsidR="005C26BE" w:rsidRPr="00CC3651" w:rsidRDefault="005C26BE">
      <w:pPr>
        <w:ind w:right="-102"/>
        <w:rPr>
          <w:rFonts w:ascii="Arial" w:hAnsi="Arial" w:cs="Arial"/>
          <w:sz w:val="22"/>
          <w:szCs w:val="22"/>
          <w:lang w:val="uk-UA"/>
        </w:rPr>
      </w:pPr>
    </w:p>
    <w:p w14:paraId="5E5D870E" w14:textId="1E3F375D" w:rsidR="00197BA3" w:rsidRPr="00CC3651" w:rsidRDefault="00197BA3" w:rsidP="00C7246B">
      <w:pPr>
        <w:numPr>
          <w:ilvl w:val="0"/>
          <w:numId w:val="3"/>
        </w:numPr>
        <w:ind w:left="540" w:hanging="540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ПРЕДМЕТ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ДОГОВОРУ</w:t>
      </w:r>
    </w:p>
    <w:p w14:paraId="7A3BB02A" w14:textId="77777777" w:rsidR="00E86F6A" w:rsidRPr="00CC3651" w:rsidRDefault="00E86F6A" w:rsidP="00E86F6A">
      <w:pPr>
        <w:ind w:left="540"/>
        <w:rPr>
          <w:rFonts w:ascii="Arial" w:hAnsi="Arial" w:cs="Arial"/>
          <w:b/>
          <w:sz w:val="22"/>
          <w:szCs w:val="22"/>
          <w:lang w:val="uk-UA"/>
        </w:rPr>
      </w:pPr>
    </w:p>
    <w:p w14:paraId="4513172D" w14:textId="77777777" w:rsidR="00197BA3" w:rsidRPr="00CC3651" w:rsidRDefault="00197BA3">
      <w:pPr>
        <w:numPr>
          <w:ilvl w:val="1"/>
          <w:numId w:val="3"/>
        </w:numPr>
        <w:tabs>
          <w:tab w:val="left" w:pos="709"/>
        </w:tabs>
        <w:ind w:left="709" w:hanging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порядку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умовах,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визначених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цим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Договором,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Продавець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приймає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себе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зобов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>’</w:t>
      </w:r>
      <w:r w:rsidRPr="00CC3651">
        <w:rPr>
          <w:rFonts w:ascii="Arial" w:hAnsi="Arial" w:cs="Arial"/>
          <w:sz w:val="22"/>
          <w:szCs w:val="22"/>
          <w:lang w:val="uk-UA"/>
        </w:rPr>
        <w:t>язання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передати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власність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Покупця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Товари,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визначені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1.2.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(надалі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іменується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"Товар").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</w:p>
    <w:p w14:paraId="086CF331" w14:textId="77777777" w:rsidR="00197BA3" w:rsidRPr="00CC3651" w:rsidRDefault="00197BA3">
      <w:pPr>
        <w:numPr>
          <w:ilvl w:val="1"/>
          <w:numId w:val="2"/>
        </w:numPr>
        <w:tabs>
          <w:tab w:val="left" w:pos="8222"/>
        </w:tabs>
        <w:ind w:left="709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Перелік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найменувань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асортимент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обсяг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поставляється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Покупцю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відповідно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узгоджується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Сторонами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Специфікаціях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які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оформлюються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формі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Додатків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після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підписання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уповноваженими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представниками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Сторін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становлять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невід</w:t>
      </w:r>
      <w:r w:rsidRPr="00CC3651">
        <w:rPr>
          <w:rFonts w:ascii="Arial" w:eastAsia="Arial" w:hAnsi="Arial" w:cs="Arial"/>
          <w:sz w:val="22"/>
          <w:szCs w:val="22"/>
          <w:lang w:val="uk-UA"/>
        </w:rPr>
        <w:t>’</w:t>
      </w:r>
      <w:r w:rsidRPr="00CC3651">
        <w:rPr>
          <w:rFonts w:ascii="Arial" w:hAnsi="Arial" w:cs="Arial"/>
          <w:sz w:val="22"/>
          <w:szCs w:val="22"/>
          <w:lang w:val="uk-UA"/>
        </w:rPr>
        <w:t>ємну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частину.</w:t>
      </w:r>
    </w:p>
    <w:p w14:paraId="56BA4A1C" w14:textId="77777777" w:rsidR="00197BA3" w:rsidRPr="00CC3651" w:rsidRDefault="00197BA3">
      <w:pPr>
        <w:numPr>
          <w:ilvl w:val="1"/>
          <w:numId w:val="2"/>
        </w:numPr>
        <w:ind w:left="709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Покупець,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свою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чергу,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приймає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себе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зобов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>’</w:t>
      </w:r>
      <w:r w:rsidRPr="00CC3651">
        <w:rPr>
          <w:rFonts w:ascii="Arial" w:hAnsi="Arial" w:cs="Arial"/>
          <w:sz w:val="22"/>
          <w:szCs w:val="22"/>
          <w:lang w:val="uk-UA"/>
        </w:rPr>
        <w:t>язання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умовах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прийняти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оплатити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Товар.</w:t>
      </w:r>
    </w:p>
    <w:p w14:paraId="43B9ED90" w14:textId="77777777" w:rsidR="00197BA3" w:rsidRPr="00CC3651" w:rsidRDefault="00197BA3">
      <w:pPr>
        <w:numPr>
          <w:ilvl w:val="1"/>
          <w:numId w:val="2"/>
        </w:numPr>
        <w:ind w:left="709" w:right="55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Продавець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гарантує,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належить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йому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праві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власності,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перебуває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забороною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відчуження,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арештом,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предметом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застави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або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іншого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способу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забезпечення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виконання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зобов'язань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перед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будь-якими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фізичними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або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юридичними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особами,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державними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органами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державою,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предметом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іншого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обтяження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або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обмеження,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передбаченого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чинним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законодавством,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належним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чином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ввезений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територію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України,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пройшов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митне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очищення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для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вільного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обігу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Україні.</w:t>
      </w:r>
    </w:p>
    <w:p w14:paraId="059FF566" w14:textId="77777777" w:rsidR="00165652" w:rsidRDefault="00197BA3" w:rsidP="00165652">
      <w:pPr>
        <w:numPr>
          <w:ilvl w:val="1"/>
          <w:numId w:val="2"/>
        </w:numPr>
        <w:ind w:left="709" w:right="55" w:hanging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Продавець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підтверджує,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укладення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виконання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ним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суперечить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нормам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чинного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законодав</w:t>
      </w:r>
      <w:r w:rsidRPr="00CC3651">
        <w:rPr>
          <w:rFonts w:ascii="Arial" w:hAnsi="Arial" w:cs="Arial"/>
          <w:sz w:val="22"/>
          <w:szCs w:val="22"/>
          <w:lang w:val="uk-UA"/>
        </w:rPr>
        <w:softHyphen/>
        <w:t>ства,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відповідає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вимогам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(у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тому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числі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тим,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мають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відношення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одержання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всіх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необхідних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дозволів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погоджень),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також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суперечить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цілям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діяльності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Продавця,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положенням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статутних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документів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або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інших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місцевих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актів.</w:t>
      </w:r>
    </w:p>
    <w:p w14:paraId="27705872" w14:textId="1209A7DF" w:rsidR="00C7246B" w:rsidRPr="00165652" w:rsidRDefault="002A3358" w:rsidP="00165652">
      <w:pPr>
        <w:numPr>
          <w:ilvl w:val="1"/>
          <w:numId w:val="2"/>
        </w:numPr>
        <w:ind w:left="709" w:right="55" w:hanging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165652">
        <w:rPr>
          <w:rFonts w:ascii="Arial" w:hAnsi="Arial" w:cs="Arial"/>
          <w:sz w:val="22"/>
          <w:szCs w:val="22"/>
          <w:lang w:val="uk-UA"/>
        </w:rPr>
        <w:t xml:space="preserve">Цей Договір </w:t>
      </w:r>
      <w:r w:rsidR="00165652" w:rsidRPr="00165652">
        <w:rPr>
          <w:rFonts w:ascii="Arial" w:hAnsi="Arial" w:cs="Arial"/>
          <w:sz w:val="22"/>
          <w:szCs w:val="22"/>
          <w:lang w:val="uk-UA"/>
        </w:rPr>
        <w:t>укладено в рамках реалізації програми «Стійка відповідь на епідемії ВІЛ і ТБ в умовах війни та відновлення України» на 2024-2026 відповідно до Договору про надання гранту № 3644 від «19» грудня 2023 року (назва гранту UKR-C-AUA), між Глобальним фондом для боротьби зі СНІДом, туберкульозом та малярією та МБФ «Альянс громадського здоров’я».</w:t>
      </w:r>
    </w:p>
    <w:p w14:paraId="1BFDC7F0" w14:textId="77777777" w:rsidR="00C7246B" w:rsidRPr="00CC3651" w:rsidRDefault="00C7246B">
      <w:pPr>
        <w:widowControl w:val="0"/>
        <w:rPr>
          <w:rFonts w:ascii="Arial" w:hAnsi="Arial" w:cs="Arial"/>
          <w:sz w:val="22"/>
          <w:szCs w:val="22"/>
          <w:lang w:val="uk-UA"/>
        </w:rPr>
      </w:pPr>
    </w:p>
    <w:p w14:paraId="71EBF057" w14:textId="77777777" w:rsidR="00197BA3" w:rsidRPr="00CC3651" w:rsidRDefault="00197BA3" w:rsidP="003A0095">
      <w:pPr>
        <w:widowControl w:val="0"/>
        <w:numPr>
          <w:ilvl w:val="0"/>
          <w:numId w:val="2"/>
        </w:numPr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УМОВИ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СТРОКИ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ПОСТАВКИ</w:t>
      </w:r>
    </w:p>
    <w:p w14:paraId="0370359E" w14:textId="77777777" w:rsidR="00223EA2" w:rsidRPr="00CC3651" w:rsidRDefault="00223EA2" w:rsidP="00223EA2">
      <w:pPr>
        <w:widowControl w:val="0"/>
        <w:ind w:left="360"/>
        <w:rPr>
          <w:rFonts w:ascii="Arial" w:hAnsi="Arial" w:cs="Arial"/>
          <w:b/>
          <w:sz w:val="22"/>
          <w:szCs w:val="22"/>
          <w:lang w:val="uk-UA"/>
        </w:rPr>
      </w:pPr>
    </w:p>
    <w:p w14:paraId="02C59331" w14:textId="7B37DB91" w:rsidR="005F3565" w:rsidRPr="00CC3651" w:rsidRDefault="005F3565" w:rsidP="005F3565">
      <w:pPr>
        <w:widowControl w:val="0"/>
        <w:numPr>
          <w:ilvl w:val="1"/>
          <w:numId w:val="4"/>
        </w:numPr>
        <w:ind w:left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Підставою для здійснення передачі </w:t>
      </w:r>
      <w:r w:rsidR="007E346A" w:rsidRPr="00CC3651">
        <w:rPr>
          <w:rFonts w:ascii="Arial" w:eastAsia="Arial" w:hAnsi="Arial" w:cs="Arial"/>
          <w:sz w:val="22"/>
          <w:szCs w:val="22"/>
          <w:lang w:val="uk-UA"/>
        </w:rPr>
        <w:t xml:space="preserve">Продавцем 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Покупцю Товару, що поставляється відповідно до цього Договору, є отримання Покупцем повідомлення від </w:t>
      </w:r>
      <w:r w:rsidR="007E346A" w:rsidRPr="00CC3651">
        <w:rPr>
          <w:rFonts w:ascii="Arial" w:eastAsia="Arial" w:hAnsi="Arial" w:cs="Arial"/>
          <w:sz w:val="22"/>
          <w:szCs w:val="22"/>
          <w:lang w:val="uk-UA"/>
        </w:rPr>
        <w:t xml:space="preserve">Продавця </w:t>
      </w:r>
      <w:r w:rsidRPr="00CC3651">
        <w:rPr>
          <w:rFonts w:ascii="Arial" w:eastAsia="Arial" w:hAnsi="Arial" w:cs="Arial"/>
          <w:sz w:val="22"/>
          <w:szCs w:val="22"/>
          <w:lang w:val="uk-UA"/>
        </w:rPr>
        <w:t>про готовність Товару до відвантаження у письмовій формі електронною поштою</w:t>
      </w:r>
      <w:r w:rsidR="0048580A" w:rsidRPr="00CC3651">
        <w:rPr>
          <w:rFonts w:ascii="Arial" w:eastAsia="Arial" w:hAnsi="Arial" w:cs="Arial"/>
          <w:sz w:val="22"/>
          <w:szCs w:val="22"/>
          <w:lang w:val="uk-UA"/>
        </w:rPr>
        <w:t xml:space="preserve">. </w:t>
      </w:r>
    </w:p>
    <w:p w14:paraId="70AC7964" w14:textId="7FF7A044" w:rsidR="00197BA3" w:rsidRPr="00CC3651" w:rsidRDefault="00197BA3">
      <w:pPr>
        <w:widowControl w:val="0"/>
        <w:numPr>
          <w:ilvl w:val="1"/>
          <w:numId w:val="4"/>
        </w:numPr>
        <w:tabs>
          <w:tab w:val="left" w:pos="0"/>
        </w:tabs>
        <w:ind w:left="709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Перехід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права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власності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відбувається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моменту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здійснення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приймання-передачі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Продавця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Покупцю,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засвідчується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підписанням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уповноваженими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представниками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2D1805" w:rsidRPr="00CC3651">
        <w:rPr>
          <w:rFonts w:ascii="Arial" w:eastAsia="Arial" w:hAnsi="Arial" w:cs="Arial"/>
          <w:sz w:val="22"/>
          <w:szCs w:val="22"/>
          <w:lang w:val="uk-UA"/>
        </w:rPr>
        <w:t>С</w:t>
      </w:r>
      <w:r w:rsidRPr="00CC3651">
        <w:rPr>
          <w:rFonts w:ascii="Arial" w:hAnsi="Arial" w:cs="Arial"/>
          <w:sz w:val="22"/>
          <w:szCs w:val="22"/>
          <w:lang w:val="uk-UA"/>
        </w:rPr>
        <w:t>торін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видаткових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накладних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інших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належних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документів.</w:t>
      </w:r>
    </w:p>
    <w:p w14:paraId="23B9F32F" w14:textId="77777777" w:rsidR="00197BA3" w:rsidRPr="00CC3651" w:rsidRDefault="00197BA3">
      <w:pPr>
        <w:widowControl w:val="0"/>
        <w:numPr>
          <w:ilvl w:val="1"/>
          <w:numId w:val="4"/>
        </w:numPr>
        <w:tabs>
          <w:tab w:val="left" w:pos="0"/>
        </w:tabs>
        <w:ind w:left="709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Ризик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випадкового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знищення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чи/та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пошкодження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несе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Продавець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моменту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доставки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місцем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постачання.</w:t>
      </w:r>
    </w:p>
    <w:p w14:paraId="2FB3143D" w14:textId="58908F7C" w:rsidR="00197BA3" w:rsidRPr="00CC3651" w:rsidRDefault="007E346A" w:rsidP="005F3565">
      <w:pPr>
        <w:widowControl w:val="0"/>
        <w:numPr>
          <w:ilvl w:val="1"/>
          <w:numId w:val="4"/>
        </w:numPr>
        <w:ind w:left="709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 xml:space="preserve">Продавець </w:t>
      </w:r>
      <w:r w:rsidR="005F3565" w:rsidRPr="00CC3651">
        <w:rPr>
          <w:rFonts w:ascii="Arial" w:hAnsi="Arial" w:cs="Arial"/>
          <w:sz w:val="22"/>
          <w:szCs w:val="22"/>
          <w:lang w:val="uk-UA"/>
        </w:rPr>
        <w:t>Товару зобов’язується разом з Товаром надати Покупцю наступні супровідні документи:</w:t>
      </w:r>
    </w:p>
    <w:p w14:paraId="041C2A8D" w14:textId="0E3EFC76" w:rsidR="00B24955" w:rsidRPr="00CC3651" w:rsidRDefault="00B24955" w:rsidP="00B24955">
      <w:pPr>
        <w:pStyle w:val="ae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видаткову накладну;</w:t>
      </w:r>
    </w:p>
    <w:p w14:paraId="40BFA50E" w14:textId="0D01676A" w:rsidR="006E632C" w:rsidRPr="00CC3651" w:rsidRDefault="006E632C" w:rsidP="00B24955">
      <w:pPr>
        <w:pStyle w:val="ae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рахунок</w:t>
      </w:r>
      <w:r w:rsidR="00AB1F47" w:rsidRPr="00CC3651">
        <w:rPr>
          <w:rFonts w:ascii="Arial" w:hAnsi="Arial" w:cs="Arial"/>
          <w:sz w:val="22"/>
          <w:szCs w:val="22"/>
          <w:lang w:val="uk-UA"/>
        </w:rPr>
        <w:t>-</w:t>
      </w:r>
      <w:r w:rsidRPr="00CC3651">
        <w:rPr>
          <w:rFonts w:ascii="Arial" w:hAnsi="Arial" w:cs="Arial"/>
          <w:sz w:val="22"/>
          <w:szCs w:val="22"/>
          <w:lang w:val="uk-UA"/>
        </w:rPr>
        <w:t>фактур</w:t>
      </w:r>
      <w:r w:rsidR="00AB1F47"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hAnsi="Arial" w:cs="Arial"/>
          <w:sz w:val="22"/>
          <w:szCs w:val="22"/>
          <w:lang w:val="uk-UA"/>
        </w:rPr>
        <w:t>;</w:t>
      </w:r>
    </w:p>
    <w:p w14:paraId="47991427" w14:textId="14003491" w:rsidR="00197BA3" w:rsidRPr="00CC3651" w:rsidRDefault="00197BA3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копії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інструкцій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для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застосування</w:t>
      </w:r>
      <w:r w:rsidR="00173805" w:rsidRPr="00CC3651">
        <w:rPr>
          <w:rFonts w:ascii="Arial" w:hAnsi="Arial" w:cs="Arial"/>
          <w:sz w:val="22"/>
          <w:szCs w:val="22"/>
          <w:lang w:val="uk-UA"/>
        </w:rPr>
        <w:t xml:space="preserve"> (за вимогою Покупця)</w:t>
      </w:r>
      <w:r w:rsidRPr="00CC3651">
        <w:rPr>
          <w:rFonts w:ascii="Arial" w:hAnsi="Arial" w:cs="Arial"/>
          <w:sz w:val="22"/>
          <w:szCs w:val="22"/>
          <w:lang w:val="uk-UA"/>
        </w:rPr>
        <w:t>;</w:t>
      </w:r>
      <w:r w:rsidR="00664FA0" w:rsidRPr="00CC3651">
        <w:rPr>
          <w:rFonts w:ascii="Arial" w:hAnsi="Arial" w:cs="Arial"/>
          <w:sz w:val="22"/>
          <w:szCs w:val="22"/>
          <w:lang w:val="uk-UA"/>
        </w:rPr>
        <w:tab/>
      </w:r>
    </w:p>
    <w:p w14:paraId="0E6F96E0" w14:textId="2D6A5805" w:rsidR="00173805" w:rsidRPr="00CC3651" w:rsidRDefault="00173805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сертифікат якості/аналізу (за вимогою Покупця);</w:t>
      </w:r>
    </w:p>
    <w:p w14:paraId="56A6E718" w14:textId="77777777" w:rsidR="00197BA3" w:rsidRPr="00CC3651" w:rsidRDefault="00197BA3" w:rsidP="00223EA2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інші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необхідні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документи.</w:t>
      </w:r>
    </w:p>
    <w:p w14:paraId="5BFC7622" w14:textId="21F8588D" w:rsidR="00197BA3" w:rsidRPr="00CC3651" w:rsidRDefault="00197BA3" w:rsidP="00B24955">
      <w:pPr>
        <w:widowControl w:val="0"/>
        <w:numPr>
          <w:ilvl w:val="1"/>
          <w:numId w:val="4"/>
        </w:numPr>
        <w:ind w:left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lastRenderedPageBreak/>
        <w:t>Продавець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зобов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>’</w:t>
      </w:r>
      <w:r w:rsidRPr="00CC3651">
        <w:rPr>
          <w:rFonts w:ascii="Arial" w:hAnsi="Arial" w:cs="Arial"/>
          <w:sz w:val="22"/>
          <w:szCs w:val="22"/>
          <w:lang w:val="uk-UA"/>
        </w:rPr>
        <w:t>язується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здійснити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поставку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місцем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постачання,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строк,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зазначений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Додатках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7642D0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після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B24955" w:rsidRPr="00CC3651">
        <w:rPr>
          <w:rFonts w:ascii="Arial" w:hAnsi="Arial" w:cs="Arial"/>
          <w:sz w:val="22"/>
          <w:szCs w:val="22"/>
          <w:lang w:val="uk-UA"/>
        </w:rPr>
        <w:t>отримання підтвердження від Покупця, щодо готовності прийняти Товар</w:t>
      </w:r>
      <w:r w:rsidR="00B24955" w:rsidRPr="00CC3651">
        <w:rPr>
          <w:rFonts w:ascii="Arial" w:eastAsia="Arial" w:hAnsi="Arial" w:cs="Arial"/>
          <w:sz w:val="22"/>
          <w:szCs w:val="22"/>
          <w:lang w:val="uk-UA"/>
        </w:rPr>
        <w:t xml:space="preserve"> у письмовій формі електронною поштою.</w:t>
      </w:r>
    </w:p>
    <w:p w14:paraId="7F4CDE33" w14:textId="77777777" w:rsidR="00D16AD9" w:rsidRPr="00CC3651" w:rsidRDefault="00D16AD9" w:rsidP="00D16AD9">
      <w:pPr>
        <w:widowControl w:val="0"/>
        <w:tabs>
          <w:tab w:val="left" w:pos="0"/>
        </w:tabs>
        <w:ind w:left="709"/>
        <w:jc w:val="both"/>
        <w:rPr>
          <w:rFonts w:ascii="Arial" w:hAnsi="Arial" w:cs="Arial"/>
          <w:sz w:val="22"/>
          <w:szCs w:val="22"/>
          <w:lang w:val="uk-UA"/>
        </w:rPr>
      </w:pPr>
    </w:p>
    <w:p w14:paraId="55D689F9" w14:textId="77777777" w:rsidR="00197BA3" w:rsidRPr="00CC3651" w:rsidRDefault="00197BA3">
      <w:pPr>
        <w:widowControl w:val="0"/>
        <w:numPr>
          <w:ilvl w:val="0"/>
          <w:numId w:val="7"/>
        </w:numPr>
        <w:tabs>
          <w:tab w:val="left" w:pos="709"/>
        </w:tabs>
        <w:ind w:right="-142"/>
        <w:jc w:val="center"/>
        <w:rPr>
          <w:rFonts w:ascii="Arial" w:hAnsi="Arial" w:cs="Arial"/>
          <w:b/>
          <w:sz w:val="22"/>
          <w:szCs w:val="22"/>
          <w:lang w:val="uk-UA" w:eastAsia="ru-RU"/>
        </w:rPr>
      </w:pPr>
      <w:r w:rsidRPr="00CC3651">
        <w:rPr>
          <w:rFonts w:ascii="Arial" w:hAnsi="Arial" w:cs="Arial"/>
          <w:b/>
          <w:sz w:val="22"/>
          <w:szCs w:val="22"/>
          <w:lang w:val="uk-UA" w:eastAsia="ru-RU"/>
        </w:rPr>
        <w:t>ЦІНА,</w:t>
      </w:r>
      <w:r w:rsidRPr="00CC3651">
        <w:rPr>
          <w:rFonts w:ascii="Arial" w:eastAsia="Arial" w:hAnsi="Arial" w:cs="Arial"/>
          <w:b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 w:eastAsia="ru-RU"/>
        </w:rPr>
        <w:t>ПОРЯДОК</w:t>
      </w:r>
      <w:r w:rsidRPr="00CC3651">
        <w:rPr>
          <w:rFonts w:ascii="Arial" w:eastAsia="Arial" w:hAnsi="Arial" w:cs="Arial"/>
          <w:b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 w:eastAsia="ru-RU"/>
        </w:rPr>
        <w:t>РОЗРАХУНКІВ</w:t>
      </w:r>
    </w:p>
    <w:p w14:paraId="22780A59" w14:textId="77777777" w:rsidR="00197BA3" w:rsidRPr="00CC3651" w:rsidRDefault="00197BA3">
      <w:pPr>
        <w:widowControl w:val="0"/>
        <w:ind w:left="360" w:right="-142"/>
        <w:rPr>
          <w:rFonts w:ascii="Arial" w:hAnsi="Arial" w:cs="Arial"/>
          <w:b/>
          <w:sz w:val="22"/>
          <w:szCs w:val="22"/>
          <w:lang w:val="uk-UA" w:eastAsia="ru-RU"/>
        </w:rPr>
      </w:pPr>
    </w:p>
    <w:p w14:paraId="7231B998" w14:textId="09E90C3A" w:rsidR="00197BA3" w:rsidRPr="00CC3651" w:rsidRDefault="00197BA3" w:rsidP="00B13905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CC3651">
        <w:rPr>
          <w:rFonts w:ascii="Arial" w:hAnsi="Arial" w:cs="Arial"/>
          <w:sz w:val="22"/>
          <w:szCs w:val="22"/>
          <w:lang w:val="uk-UA" w:eastAsia="ru-RU"/>
        </w:rPr>
        <w:t>Загальна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сума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визначається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шляхом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підсумування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загальних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сум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="00453CBE" w:rsidRPr="00CC3651">
        <w:rPr>
          <w:rFonts w:ascii="Arial" w:hAnsi="Arial" w:cs="Arial"/>
          <w:sz w:val="22"/>
          <w:szCs w:val="22"/>
          <w:lang w:val="uk-UA" w:eastAsia="ru-RU"/>
        </w:rPr>
        <w:t>С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пецифікацій,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підписані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уповноваженими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представниками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Покупця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Продавця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протягом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дії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Договору.</w:t>
      </w:r>
    </w:p>
    <w:p w14:paraId="70AFC471" w14:textId="77777777" w:rsidR="007642D0" w:rsidRPr="004C6736" w:rsidRDefault="007642D0" w:rsidP="007642D0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4C6736">
        <w:rPr>
          <w:rFonts w:ascii="Arial" w:hAnsi="Arial" w:cs="Arial"/>
          <w:sz w:val="22"/>
          <w:szCs w:val="22"/>
          <w:lang w:val="uk-UA" w:eastAsia="ru-RU"/>
        </w:rPr>
        <w:t>Ціна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одиницю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асортименту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Товару,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загальна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вартість,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загальна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кількість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інші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показники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Товару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закупівлі визначен</w:t>
      </w:r>
      <w:r>
        <w:rPr>
          <w:rFonts w:ascii="Arial" w:hAnsi="Arial" w:cs="Arial"/>
          <w:sz w:val="22"/>
          <w:szCs w:val="22"/>
          <w:lang w:val="uk-UA" w:eastAsia="ru-RU"/>
        </w:rPr>
        <w:t>і</w:t>
      </w:r>
      <w:r w:rsidRPr="004C6736">
        <w:rPr>
          <w:rFonts w:ascii="Arial" w:hAnsi="Arial" w:cs="Arial"/>
          <w:sz w:val="22"/>
          <w:szCs w:val="22"/>
          <w:lang w:val="uk-UA" w:eastAsia="ru-RU"/>
        </w:rPr>
        <w:t xml:space="preserve"> 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Додатках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цього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Договору</w:t>
      </w:r>
      <w:r>
        <w:rPr>
          <w:rFonts w:ascii="Arial" w:hAnsi="Arial" w:cs="Arial"/>
          <w:sz w:val="22"/>
          <w:szCs w:val="22"/>
          <w:lang w:val="uk-UA"/>
        </w:rPr>
        <w:t>.</w:t>
      </w:r>
    </w:p>
    <w:p w14:paraId="48A5862A" w14:textId="4C86C1D2" w:rsidR="002373BE" w:rsidRPr="00CC3651" w:rsidRDefault="002373BE" w:rsidP="002373BE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CC3651">
        <w:rPr>
          <w:rFonts w:ascii="Arial" w:hAnsi="Arial" w:cs="Arial"/>
          <w:sz w:val="22"/>
          <w:szCs w:val="22"/>
          <w:lang w:val="uk-UA" w:eastAsia="ru-RU"/>
        </w:rPr>
        <w:t xml:space="preserve">Ціна за одиницю Товару становить еквівалент </w:t>
      </w:r>
      <w:r w:rsidR="002D1805" w:rsidRPr="00CC3651">
        <w:rPr>
          <w:rFonts w:ascii="Arial" w:hAnsi="Arial" w:cs="Arial"/>
          <w:sz w:val="22"/>
          <w:szCs w:val="22"/>
          <w:lang w:val="uk-UA" w:eastAsia="ru-RU"/>
        </w:rPr>
        <w:t xml:space="preserve">у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доларах США, зазначений у відповідному Додатку до цього Договору. Усі суми сплачуються у гривнях відповідно до офіційного курсу Національного Банку України (НБУ) на день виставлення рахунку</w:t>
      </w:r>
      <w:r w:rsidR="002D1805" w:rsidRPr="00CC3651">
        <w:rPr>
          <w:rFonts w:ascii="Arial" w:hAnsi="Arial" w:cs="Arial"/>
          <w:sz w:val="22"/>
          <w:szCs w:val="22"/>
          <w:lang w:val="uk-UA" w:eastAsia="ru-RU"/>
        </w:rPr>
        <w:t>-фактури</w:t>
      </w:r>
      <w:r w:rsidRPr="00CC3651">
        <w:rPr>
          <w:rFonts w:ascii="Arial" w:hAnsi="Arial" w:cs="Arial"/>
          <w:sz w:val="22"/>
          <w:szCs w:val="22"/>
          <w:lang w:val="uk-UA" w:eastAsia="ru-RU"/>
        </w:rPr>
        <w:t>.</w:t>
      </w:r>
    </w:p>
    <w:p w14:paraId="0DDBB3C6" w14:textId="7C4A477D" w:rsidR="00197BA3" w:rsidRPr="00CC3651" w:rsidRDefault="00197BA3" w:rsidP="002373BE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CC3651">
        <w:rPr>
          <w:rFonts w:ascii="Arial" w:hAnsi="Arial" w:cs="Arial"/>
          <w:sz w:val="22"/>
          <w:szCs w:val="22"/>
          <w:lang w:val="uk-UA" w:eastAsia="ru-RU"/>
        </w:rPr>
        <w:t>Розрахунки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за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поставлений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Товар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здійснюються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наступним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чином:</w:t>
      </w:r>
    </w:p>
    <w:p w14:paraId="7A81F224" w14:textId="4ADA0D1E" w:rsidR="002373BE" w:rsidRPr="00CC3651" w:rsidRDefault="002373BE" w:rsidP="002373BE">
      <w:pPr>
        <w:widowControl w:val="0"/>
        <w:ind w:left="720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b/>
          <w:i/>
          <w:sz w:val="22"/>
          <w:szCs w:val="22"/>
          <w:lang w:val="uk-UA"/>
        </w:rPr>
        <w:t>Авансовий платіж:</w:t>
      </w:r>
      <w:r w:rsidRPr="00CC3651">
        <w:rPr>
          <w:rFonts w:ascii="Arial" w:hAnsi="Arial" w:cs="Arial"/>
          <w:i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 xml:space="preserve">50 (п’ятдесят) % </w:t>
      </w:r>
      <w:r w:rsidR="002D1805" w:rsidRPr="00CC3651">
        <w:rPr>
          <w:rFonts w:ascii="Arial" w:hAnsi="Arial" w:cs="Arial"/>
          <w:sz w:val="22"/>
          <w:szCs w:val="22"/>
          <w:lang w:val="uk-UA"/>
        </w:rPr>
        <w:t>від вартості Товару, вказаної у відповідному Додатку</w:t>
      </w:r>
      <w:r w:rsidR="00AB1F47" w:rsidRPr="00CC3651">
        <w:rPr>
          <w:rFonts w:ascii="Arial" w:hAnsi="Arial" w:cs="Arial"/>
          <w:sz w:val="22"/>
          <w:szCs w:val="22"/>
          <w:lang w:val="uk-UA"/>
        </w:rPr>
        <w:t>,</w:t>
      </w:r>
      <w:r w:rsidR="002D1805" w:rsidRPr="00CC3651">
        <w:rPr>
          <w:rFonts w:ascii="Arial" w:hAnsi="Arial" w:cs="Arial"/>
          <w:sz w:val="22"/>
          <w:szCs w:val="22"/>
          <w:lang w:val="uk-UA"/>
        </w:rPr>
        <w:t xml:space="preserve"> </w:t>
      </w:r>
      <w:r w:rsidR="00AB1F47" w:rsidRPr="00CC3651">
        <w:rPr>
          <w:rFonts w:ascii="Arial" w:hAnsi="Arial" w:cs="Arial"/>
          <w:sz w:val="22"/>
          <w:szCs w:val="22"/>
          <w:lang w:val="uk-UA"/>
        </w:rPr>
        <w:t xml:space="preserve">сплачується </w:t>
      </w:r>
      <w:r w:rsidR="002D1805" w:rsidRPr="00CC3651">
        <w:rPr>
          <w:rFonts w:ascii="Arial" w:hAnsi="Arial" w:cs="Arial"/>
          <w:sz w:val="22"/>
          <w:szCs w:val="22"/>
          <w:lang w:val="uk-UA"/>
        </w:rPr>
        <w:t xml:space="preserve">в еквіваленті у доларах США в перерахунку на гривні України за курсом НБУ на дату виставлення рахунку-фактури (п. 3.3. Договору), протягом </w:t>
      </w:r>
      <w:r w:rsidR="00AB1F47" w:rsidRPr="00CC3651">
        <w:rPr>
          <w:rFonts w:ascii="Arial" w:hAnsi="Arial" w:cs="Arial"/>
          <w:sz w:val="22"/>
          <w:szCs w:val="22"/>
          <w:lang w:val="uk-UA"/>
        </w:rPr>
        <w:t>5</w:t>
      </w:r>
      <w:r w:rsidR="002D1805" w:rsidRPr="00CC3651">
        <w:rPr>
          <w:rFonts w:ascii="Arial" w:hAnsi="Arial" w:cs="Arial"/>
          <w:sz w:val="22"/>
          <w:szCs w:val="22"/>
          <w:lang w:val="uk-UA"/>
        </w:rPr>
        <w:t xml:space="preserve"> (</w:t>
      </w:r>
      <w:r w:rsidR="00AB1F47" w:rsidRPr="00CC3651">
        <w:rPr>
          <w:rFonts w:ascii="Arial" w:hAnsi="Arial" w:cs="Arial"/>
          <w:sz w:val="22"/>
          <w:szCs w:val="22"/>
          <w:lang w:val="uk-UA"/>
        </w:rPr>
        <w:t>п’яти</w:t>
      </w:r>
      <w:r w:rsidR="002D1805" w:rsidRPr="00CC3651">
        <w:rPr>
          <w:rFonts w:ascii="Arial" w:hAnsi="Arial" w:cs="Arial"/>
          <w:sz w:val="22"/>
          <w:szCs w:val="22"/>
          <w:lang w:val="uk-UA"/>
        </w:rPr>
        <w:t xml:space="preserve">) банківських днів </w:t>
      </w:r>
      <w:r w:rsidR="00B24F89" w:rsidRPr="00CC3651">
        <w:rPr>
          <w:rFonts w:ascii="Arial" w:hAnsi="Arial" w:cs="Arial"/>
          <w:sz w:val="22"/>
          <w:szCs w:val="22"/>
          <w:lang w:val="uk-UA"/>
        </w:rPr>
        <w:t xml:space="preserve">від дати </w:t>
      </w:r>
      <w:r w:rsidR="002D1805" w:rsidRPr="00CC3651">
        <w:rPr>
          <w:rFonts w:ascii="Arial" w:hAnsi="Arial" w:cs="Arial"/>
          <w:sz w:val="22"/>
          <w:szCs w:val="22"/>
          <w:lang w:val="uk-UA"/>
        </w:rPr>
        <w:t>надання Продавцем відповідного оригіналу рахунку-фактури.</w:t>
      </w:r>
    </w:p>
    <w:p w14:paraId="3BF37A0B" w14:textId="079059D8" w:rsidR="002373BE" w:rsidRPr="00CC3651" w:rsidRDefault="002373BE" w:rsidP="002373BE">
      <w:pPr>
        <w:widowControl w:val="0"/>
        <w:ind w:left="720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b/>
          <w:i/>
          <w:sz w:val="22"/>
          <w:szCs w:val="22"/>
          <w:lang w:val="uk-UA"/>
        </w:rPr>
        <w:t>Балансовий платіж:</w:t>
      </w:r>
      <w:r w:rsidRPr="00CC3651">
        <w:rPr>
          <w:rFonts w:ascii="Arial" w:hAnsi="Arial" w:cs="Arial"/>
          <w:i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 xml:space="preserve">50 (п’ятдесят) % </w:t>
      </w:r>
      <w:r w:rsidR="00AB1F47" w:rsidRPr="00CC3651">
        <w:rPr>
          <w:rFonts w:ascii="Arial" w:hAnsi="Arial" w:cs="Arial"/>
          <w:sz w:val="22"/>
          <w:szCs w:val="22"/>
          <w:lang w:val="uk-UA"/>
        </w:rPr>
        <w:t xml:space="preserve">від вартості Товару, вказаної у відповідному Додатку, </w:t>
      </w:r>
      <w:r w:rsidRPr="00CC3651">
        <w:rPr>
          <w:rFonts w:ascii="Arial" w:hAnsi="Arial" w:cs="Arial"/>
          <w:sz w:val="22"/>
          <w:szCs w:val="22"/>
          <w:lang w:val="uk-UA"/>
        </w:rPr>
        <w:t xml:space="preserve">сплачується в еквіваленті у доларах США в перерахунку на гривні України </w:t>
      </w:r>
      <w:r w:rsidR="00453CBE" w:rsidRPr="00CC3651">
        <w:rPr>
          <w:rFonts w:ascii="Arial" w:hAnsi="Arial" w:cs="Arial"/>
          <w:sz w:val="22"/>
          <w:szCs w:val="22"/>
          <w:lang w:val="uk-UA"/>
        </w:rPr>
        <w:t xml:space="preserve">за </w:t>
      </w:r>
      <w:r w:rsidRPr="00CC3651">
        <w:rPr>
          <w:rFonts w:ascii="Arial" w:hAnsi="Arial" w:cs="Arial"/>
          <w:sz w:val="22"/>
          <w:szCs w:val="22"/>
          <w:lang w:val="uk-UA"/>
        </w:rPr>
        <w:t>курс</w:t>
      </w:r>
      <w:r w:rsidR="00453CBE" w:rsidRPr="00CC3651">
        <w:rPr>
          <w:rFonts w:ascii="Arial" w:hAnsi="Arial" w:cs="Arial"/>
          <w:sz w:val="22"/>
          <w:szCs w:val="22"/>
          <w:lang w:val="uk-UA"/>
        </w:rPr>
        <w:t>ом</w:t>
      </w:r>
      <w:r w:rsidRPr="00CC3651">
        <w:rPr>
          <w:rFonts w:ascii="Arial" w:hAnsi="Arial" w:cs="Arial"/>
          <w:sz w:val="22"/>
          <w:szCs w:val="22"/>
          <w:lang w:val="uk-UA"/>
        </w:rPr>
        <w:t xml:space="preserve"> НБУ на дату видаткової накладної</w:t>
      </w:r>
      <w:r w:rsidR="00AB1F47" w:rsidRPr="00CC3651">
        <w:rPr>
          <w:rFonts w:ascii="Arial" w:hAnsi="Arial" w:cs="Arial"/>
          <w:sz w:val="22"/>
          <w:szCs w:val="22"/>
          <w:lang w:val="uk-UA"/>
        </w:rPr>
        <w:t xml:space="preserve"> (</w:t>
      </w:r>
      <w:r w:rsidRPr="00CC3651">
        <w:rPr>
          <w:rFonts w:ascii="Arial" w:hAnsi="Arial" w:cs="Arial"/>
          <w:sz w:val="22"/>
          <w:szCs w:val="22"/>
          <w:lang w:val="uk-UA"/>
        </w:rPr>
        <w:t>п. 3.3.</w:t>
      </w:r>
      <w:r w:rsidR="00AB1F47" w:rsidRPr="00CC3651">
        <w:rPr>
          <w:rFonts w:ascii="Arial" w:hAnsi="Arial" w:cs="Arial"/>
          <w:sz w:val="22"/>
          <w:szCs w:val="22"/>
          <w:lang w:val="uk-UA"/>
        </w:rPr>
        <w:t>)</w:t>
      </w:r>
      <w:r w:rsidRPr="00CC3651">
        <w:rPr>
          <w:rFonts w:ascii="Arial" w:hAnsi="Arial" w:cs="Arial"/>
          <w:sz w:val="22"/>
          <w:szCs w:val="22"/>
          <w:lang w:val="uk-UA"/>
        </w:rPr>
        <w:t xml:space="preserve">, </w:t>
      </w:r>
      <w:r w:rsidR="00B24F89" w:rsidRPr="00CC3651">
        <w:rPr>
          <w:rFonts w:ascii="Arial" w:hAnsi="Arial" w:cs="Arial"/>
          <w:sz w:val="22"/>
          <w:szCs w:val="22"/>
          <w:lang w:val="uk-UA"/>
        </w:rPr>
        <w:t xml:space="preserve">протягом </w:t>
      </w:r>
      <w:r w:rsidR="00977F63" w:rsidRPr="00977F63">
        <w:rPr>
          <w:rFonts w:ascii="Arial" w:hAnsi="Arial" w:cs="Arial"/>
          <w:sz w:val="22"/>
          <w:szCs w:val="22"/>
          <w:lang w:val="uk-UA"/>
        </w:rPr>
        <w:t>10</w:t>
      </w:r>
      <w:r w:rsidR="00977F63">
        <w:rPr>
          <w:rFonts w:ascii="Arial" w:hAnsi="Arial" w:cs="Arial"/>
          <w:sz w:val="22"/>
          <w:szCs w:val="22"/>
          <w:lang w:val="uk-UA"/>
        </w:rPr>
        <w:t xml:space="preserve"> (дес</w:t>
      </w:r>
      <w:bookmarkStart w:id="0" w:name="_GoBack"/>
      <w:bookmarkEnd w:id="0"/>
      <w:r w:rsidR="00B24F89" w:rsidRPr="00CC3651">
        <w:rPr>
          <w:rFonts w:ascii="Arial" w:hAnsi="Arial" w:cs="Arial"/>
          <w:sz w:val="22"/>
          <w:szCs w:val="22"/>
          <w:lang w:val="uk-UA"/>
        </w:rPr>
        <w:t>яти) банківських днів від дати надання Продавцем відповідного оригіналу рахунку-фактури</w:t>
      </w:r>
      <w:r w:rsidR="00B24F89" w:rsidRPr="00CC3651" w:rsidDel="00AB1F47">
        <w:rPr>
          <w:rFonts w:ascii="Arial" w:hAnsi="Arial" w:cs="Arial"/>
          <w:sz w:val="22"/>
          <w:szCs w:val="22"/>
          <w:lang w:val="uk-UA"/>
        </w:rPr>
        <w:t xml:space="preserve"> </w:t>
      </w:r>
      <w:r w:rsidR="00B24F89" w:rsidRPr="00CC3651">
        <w:rPr>
          <w:rFonts w:ascii="Arial" w:hAnsi="Arial" w:cs="Arial"/>
          <w:sz w:val="22"/>
          <w:szCs w:val="22"/>
          <w:lang w:val="uk-UA"/>
        </w:rPr>
        <w:t xml:space="preserve">і </w:t>
      </w:r>
      <w:r w:rsidRPr="00CC3651">
        <w:rPr>
          <w:rFonts w:ascii="Arial" w:hAnsi="Arial" w:cs="Arial"/>
          <w:sz w:val="22"/>
          <w:szCs w:val="22"/>
          <w:lang w:val="uk-UA"/>
        </w:rPr>
        <w:t>видаткової накладної.</w:t>
      </w:r>
    </w:p>
    <w:p w14:paraId="639528B9" w14:textId="2A4B9D24" w:rsidR="00D16AD9" w:rsidRPr="00CC3651" w:rsidRDefault="00197BA3" w:rsidP="00B13905">
      <w:pPr>
        <w:pStyle w:val="ae"/>
        <w:numPr>
          <w:ilvl w:val="1"/>
          <w:numId w:val="7"/>
        </w:numPr>
        <w:jc w:val="both"/>
        <w:rPr>
          <w:rFonts w:ascii="Arial" w:hAnsi="Arial" w:cs="Arial"/>
          <w:i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 w:eastAsia="ru-RU"/>
        </w:rPr>
        <w:t>Покупець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здійснює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оплату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за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Товар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відповідно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виставлених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Продавцем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оригіналів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рахунків-фактур.</w:t>
      </w:r>
    </w:p>
    <w:p w14:paraId="2539CD6C" w14:textId="2CE7E74D" w:rsidR="00223EA2" w:rsidRPr="00CC3651" w:rsidRDefault="00197BA3" w:rsidP="00B13905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CC3651">
        <w:rPr>
          <w:rFonts w:ascii="Arial" w:hAnsi="Arial" w:cs="Arial"/>
          <w:sz w:val="22"/>
          <w:szCs w:val="22"/>
          <w:lang w:val="uk-UA" w:eastAsia="ru-RU"/>
        </w:rPr>
        <w:t>Ціна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включає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вартість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одиниці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Товару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комплектації,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визначеній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відповідних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="00453CBE" w:rsidRPr="00CC3651">
        <w:rPr>
          <w:rFonts w:ascii="Arial" w:hAnsi="Arial" w:cs="Arial"/>
          <w:sz w:val="22"/>
          <w:szCs w:val="22"/>
          <w:lang w:val="uk-UA" w:eastAsia="ru-RU"/>
        </w:rPr>
        <w:t>С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пецифікаціях</w:t>
      </w:r>
      <w:r w:rsidR="00173805" w:rsidRPr="00CC3651">
        <w:rPr>
          <w:rFonts w:ascii="Arial" w:hAnsi="Arial" w:cs="Arial"/>
          <w:sz w:val="22"/>
          <w:szCs w:val="22"/>
          <w:lang w:val="uk-UA" w:eastAsia="ru-RU"/>
        </w:rPr>
        <w:t xml:space="preserve"> (Додатках)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Договору,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вартість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доставки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місця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постачання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Товару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розвантаження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після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доставки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ru-RU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місця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постачання</w:t>
      </w:r>
      <w:r w:rsidRPr="00CC3651">
        <w:rPr>
          <w:rFonts w:ascii="Arial" w:hAnsi="Arial" w:cs="Arial"/>
          <w:sz w:val="22"/>
          <w:szCs w:val="22"/>
          <w:lang w:val="uk-UA" w:eastAsia="ru-RU"/>
        </w:rPr>
        <w:t>.</w:t>
      </w:r>
    </w:p>
    <w:p w14:paraId="1E56DC35" w14:textId="7398595A" w:rsidR="007F4732" w:rsidRPr="00CC3651" w:rsidRDefault="007F4732" w:rsidP="00B13905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CC3651">
        <w:rPr>
          <w:rFonts w:ascii="Arial" w:hAnsi="Arial" w:cs="Arial"/>
          <w:sz w:val="22"/>
          <w:szCs w:val="22"/>
          <w:lang w:val="uk-UA" w:eastAsia="ru-RU"/>
        </w:rPr>
        <w:t>Оплата здійснюється без податку на додану вартість на підставі пункту 26 підрозділу 2 розділу ХХ Податкового кодексу України.</w:t>
      </w:r>
    </w:p>
    <w:p w14:paraId="358A67B3" w14:textId="77777777" w:rsidR="00223EA2" w:rsidRPr="00CC3651" w:rsidRDefault="00223EA2" w:rsidP="004C56DE">
      <w:pPr>
        <w:ind w:right="-142"/>
        <w:jc w:val="both"/>
        <w:rPr>
          <w:rFonts w:ascii="Arial" w:hAnsi="Arial" w:cs="Arial"/>
          <w:sz w:val="22"/>
          <w:szCs w:val="22"/>
          <w:lang w:val="uk-UA" w:eastAsia="ru-RU"/>
        </w:rPr>
      </w:pPr>
    </w:p>
    <w:p w14:paraId="19B91219" w14:textId="77777777" w:rsidR="00197BA3" w:rsidRPr="00CC3651" w:rsidRDefault="00197BA3" w:rsidP="0049202D">
      <w:pPr>
        <w:numPr>
          <w:ilvl w:val="0"/>
          <w:numId w:val="7"/>
        </w:numPr>
        <w:tabs>
          <w:tab w:val="left" w:pos="709"/>
        </w:tabs>
        <w:ind w:right="-142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ЯКІСТЬ,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КОМПЛЕКТНІСТЬ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АСОРТИМЕНТ.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УПАКОВКА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МАРКУВАННЯ</w:t>
      </w:r>
    </w:p>
    <w:p w14:paraId="6BF81B47" w14:textId="77777777" w:rsidR="00D16AD9" w:rsidRPr="00CC3651" w:rsidRDefault="00D16AD9" w:rsidP="0049202D">
      <w:pPr>
        <w:tabs>
          <w:tab w:val="left" w:pos="709"/>
        </w:tabs>
        <w:ind w:left="360" w:right="-142"/>
        <w:jc w:val="center"/>
        <w:rPr>
          <w:rFonts w:ascii="Arial" w:hAnsi="Arial" w:cs="Arial"/>
          <w:b/>
          <w:sz w:val="22"/>
          <w:szCs w:val="22"/>
          <w:lang w:val="uk-UA"/>
        </w:rPr>
      </w:pPr>
    </w:p>
    <w:p w14:paraId="283B5699" w14:textId="5D268D08" w:rsidR="00197BA3" w:rsidRPr="00CC3651" w:rsidRDefault="00197BA3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Якість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поставляється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відповідно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повинна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відповідати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характеристикам,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які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встановлені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підприємством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>–</w:t>
      </w:r>
      <w:r w:rsidR="00453CBE" w:rsidRPr="00CC3651">
        <w:rPr>
          <w:rFonts w:ascii="Arial" w:hAnsi="Arial" w:cs="Arial"/>
          <w:sz w:val="22"/>
          <w:szCs w:val="22"/>
          <w:lang w:val="uk-UA"/>
        </w:rPr>
        <w:t>виробником</w:t>
      </w:r>
      <w:r w:rsidR="00453CBE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повинен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супроводжуватись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необхідними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сертифікатами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.</w:t>
      </w:r>
    </w:p>
    <w:p w14:paraId="07760354" w14:textId="48C47B6F" w:rsidR="00197BA3" w:rsidRPr="00CC3651" w:rsidRDefault="00197BA3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Сторони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погодились,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випадку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потреби</w:t>
      </w:r>
      <w:r w:rsidR="00453CBE" w:rsidRPr="00CC3651">
        <w:rPr>
          <w:rFonts w:ascii="Arial" w:hAnsi="Arial" w:cs="Arial"/>
          <w:sz w:val="22"/>
          <w:szCs w:val="22"/>
          <w:lang w:val="uk-UA"/>
        </w:rPr>
        <w:t>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шляхом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підписання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окремого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додатку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</w:t>
      </w:r>
      <w:r w:rsidR="00453CBE" w:rsidRPr="00CC3651">
        <w:rPr>
          <w:rFonts w:ascii="Arial" w:hAnsi="Arial" w:cs="Arial"/>
          <w:sz w:val="22"/>
          <w:szCs w:val="22"/>
          <w:lang w:val="uk-UA"/>
        </w:rPr>
        <w:t>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можуть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встановлюватись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додаткові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вимоги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якості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Товару.</w:t>
      </w:r>
    </w:p>
    <w:p w14:paraId="556A5587" w14:textId="6E78857B" w:rsidR="00197BA3" w:rsidRPr="00CC3651" w:rsidRDefault="00197BA3">
      <w:pPr>
        <w:numPr>
          <w:ilvl w:val="1"/>
          <w:numId w:val="7"/>
        </w:numPr>
        <w:ind w:right="-14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Продавець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гарантує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якість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поставляється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цим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Договором.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Строк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дії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гарантії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4C56DE" w:rsidRPr="00CC3651">
        <w:rPr>
          <w:rFonts w:ascii="Arial" w:hAnsi="Arial" w:cs="Arial"/>
          <w:sz w:val="22"/>
          <w:szCs w:val="22"/>
          <w:lang w:val="uk-UA"/>
        </w:rPr>
        <w:t>вказаний у відповідних Додатках до цього Договору</w:t>
      </w:r>
      <w:r w:rsidR="00453CBE" w:rsidRPr="00CC3651">
        <w:rPr>
          <w:rFonts w:ascii="Arial" w:hAnsi="Arial" w:cs="Arial"/>
          <w:sz w:val="22"/>
          <w:szCs w:val="22"/>
          <w:lang w:val="uk-UA"/>
        </w:rPr>
        <w:t xml:space="preserve"> або у документації на Товар</w:t>
      </w:r>
      <w:r w:rsidRPr="00CC3651">
        <w:rPr>
          <w:rFonts w:ascii="Arial" w:hAnsi="Arial" w:cs="Arial"/>
          <w:sz w:val="22"/>
          <w:szCs w:val="22"/>
          <w:lang w:val="uk-UA"/>
        </w:rPr>
        <w:t>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Якщо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протягом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гарантійного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терміну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виявиться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дефектним або таким, що не відповідає умовам цього Договору, Продавець зобов’язується відремонтувати або замінити такий Товар на Товар належної якості за свій рахунок у строк </w:t>
      </w:r>
      <w:r w:rsidR="007C6B8C" w:rsidRPr="00CC3651">
        <w:rPr>
          <w:rFonts w:ascii="Arial" w:eastAsia="Arial" w:hAnsi="Arial" w:cs="Arial"/>
          <w:sz w:val="22"/>
          <w:szCs w:val="22"/>
          <w:lang w:val="uk-UA"/>
        </w:rPr>
        <w:t>6</w:t>
      </w:r>
      <w:r w:rsidRPr="00CC3651">
        <w:rPr>
          <w:rFonts w:ascii="Arial" w:eastAsia="Arial" w:hAnsi="Arial" w:cs="Arial"/>
          <w:sz w:val="22"/>
          <w:szCs w:val="22"/>
          <w:lang w:val="uk-UA"/>
        </w:rPr>
        <w:t>0 (</w:t>
      </w:r>
      <w:r w:rsidR="007C6B8C" w:rsidRPr="00CC3651">
        <w:rPr>
          <w:rFonts w:ascii="Arial" w:eastAsia="Arial" w:hAnsi="Arial" w:cs="Arial"/>
          <w:sz w:val="22"/>
          <w:szCs w:val="22"/>
          <w:lang w:val="uk-UA"/>
        </w:rPr>
        <w:t>Шістдесят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) </w:t>
      </w:r>
      <w:r w:rsidR="007C6B8C" w:rsidRPr="00CC3651">
        <w:rPr>
          <w:rFonts w:ascii="Arial" w:eastAsia="Arial" w:hAnsi="Arial" w:cs="Arial"/>
          <w:sz w:val="22"/>
          <w:szCs w:val="22"/>
          <w:lang w:val="uk-UA"/>
        </w:rPr>
        <w:t>календарних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днів з моменту виявлення такого Товару неналежної якості будь-якою з сторін </w:t>
      </w:r>
      <w:r w:rsidRPr="00CC3651">
        <w:rPr>
          <w:rFonts w:ascii="Arial" w:hAnsi="Arial" w:cs="Arial"/>
          <w:sz w:val="22"/>
          <w:szCs w:val="22"/>
          <w:lang w:val="uk-UA"/>
        </w:rPr>
        <w:t>чи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набувачем.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  </w:t>
      </w:r>
    </w:p>
    <w:p w14:paraId="6B5FF5BB" w14:textId="77777777" w:rsidR="00197BA3" w:rsidRPr="00CC3651" w:rsidRDefault="00197BA3">
      <w:pPr>
        <w:numPr>
          <w:ilvl w:val="1"/>
          <w:numId w:val="7"/>
        </w:numPr>
        <w:ind w:right="-14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Асортимент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комплектність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поставляється,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повинен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відповідати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умовам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Специфікації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</w:p>
    <w:p w14:paraId="7DC5A189" w14:textId="493267A8" w:rsidR="00197BA3" w:rsidRPr="00CC3651" w:rsidRDefault="00197BA3" w:rsidP="006E6651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Товар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передається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належній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тарі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упаковці,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забезпечує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цілісність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збереження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якості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час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транспортування.</w:t>
      </w:r>
    </w:p>
    <w:p w14:paraId="21D2F89C" w14:textId="77777777" w:rsidR="00197BA3" w:rsidRPr="00CC3651" w:rsidRDefault="00197BA3">
      <w:pPr>
        <w:ind w:right="-142"/>
        <w:jc w:val="both"/>
        <w:rPr>
          <w:rFonts w:ascii="Arial" w:hAnsi="Arial" w:cs="Arial"/>
          <w:sz w:val="22"/>
          <w:szCs w:val="22"/>
          <w:lang w:val="uk-UA"/>
        </w:rPr>
      </w:pPr>
    </w:p>
    <w:p w14:paraId="35984B9E" w14:textId="77777777" w:rsidR="00197BA3" w:rsidRPr="00CC3651" w:rsidRDefault="00197BA3">
      <w:pPr>
        <w:numPr>
          <w:ilvl w:val="0"/>
          <w:numId w:val="7"/>
        </w:numPr>
        <w:tabs>
          <w:tab w:val="left" w:pos="709"/>
        </w:tabs>
        <w:ind w:right="-142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ПРИЙМАННЯ-ПЕРЕДАЧА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ТОВАРУ</w:t>
      </w:r>
    </w:p>
    <w:p w14:paraId="2E99C929" w14:textId="77777777" w:rsidR="00197BA3" w:rsidRPr="00CC3651" w:rsidRDefault="00197BA3">
      <w:pPr>
        <w:ind w:left="360" w:right="-142"/>
        <w:rPr>
          <w:rFonts w:ascii="Arial" w:hAnsi="Arial" w:cs="Arial"/>
          <w:b/>
          <w:sz w:val="22"/>
          <w:szCs w:val="22"/>
          <w:lang w:val="uk-UA"/>
        </w:rPr>
      </w:pPr>
    </w:p>
    <w:p w14:paraId="5CC6FEC9" w14:textId="5411F310" w:rsidR="00197BA3" w:rsidRPr="00CC3651" w:rsidRDefault="00197BA3">
      <w:pPr>
        <w:numPr>
          <w:ilvl w:val="1"/>
          <w:numId w:val="7"/>
        </w:numPr>
        <w:ind w:right="-14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Приймання-передача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партій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здійснюється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уповноваженими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представниками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453CBE" w:rsidRPr="00CC3651">
        <w:rPr>
          <w:rFonts w:ascii="Arial" w:hAnsi="Arial" w:cs="Arial"/>
          <w:sz w:val="22"/>
          <w:szCs w:val="22"/>
          <w:lang w:val="uk-UA"/>
        </w:rPr>
        <w:t>С</w:t>
      </w:r>
      <w:r w:rsidRPr="00CC3651">
        <w:rPr>
          <w:rFonts w:ascii="Arial" w:hAnsi="Arial" w:cs="Arial"/>
          <w:sz w:val="22"/>
          <w:szCs w:val="22"/>
          <w:lang w:val="uk-UA"/>
        </w:rPr>
        <w:t>торін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пункті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передачі,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визначеному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7F4732" w:rsidRPr="00CC3651">
        <w:rPr>
          <w:rFonts w:ascii="Arial" w:hAnsi="Arial" w:cs="Arial"/>
          <w:sz w:val="22"/>
          <w:szCs w:val="22"/>
          <w:lang w:val="uk-UA"/>
        </w:rPr>
        <w:t>у відповідному Додатку до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</w:p>
    <w:p w14:paraId="59295D81" w14:textId="1221FB70" w:rsidR="00197BA3" w:rsidRPr="00CC3651" w:rsidRDefault="00197BA3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Приймання-передача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Товару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кількістю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якістю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здійснюється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Сторонами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порядку,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визначеному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чинним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законодавством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України.</w:t>
      </w:r>
    </w:p>
    <w:p w14:paraId="1C7BB284" w14:textId="77777777" w:rsidR="00E86F6A" w:rsidRPr="00CC3651" w:rsidRDefault="00E86F6A" w:rsidP="004356FC">
      <w:pPr>
        <w:ind w:right="-142"/>
        <w:jc w:val="both"/>
        <w:rPr>
          <w:rFonts w:ascii="Arial" w:hAnsi="Arial" w:cs="Arial"/>
          <w:sz w:val="22"/>
          <w:szCs w:val="22"/>
          <w:lang w:val="uk-UA"/>
        </w:rPr>
      </w:pPr>
    </w:p>
    <w:p w14:paraId="03C33A3B" w14:textId="3530D974" w:rsidR="00197BA3" w:rsidRPr="00CC3651" w:rsidRDefault="00197BA3" w:rsidP="00702FDA">
      <w:pPr>
        <w:numPr>
          <w:ilvl w:val="0"/>
          <w:numId w:val="7"/>
        </w:numPr>
        <w:ind w:right="-87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lastRenderedPageBreak/>
        <w:t>ФОРС-МАЖОР</w:t>
      </w:r>
    </w:p>
    <w:p w14:paraId="2E130CEF" w14:textId="77777777" w:rsidR="00E86F6A" w:rsidRPr="00CC3651" w:rsidRDefault="00E86F6A" w:rsidP="00E86F6A">
      <w:pPr>
        <w:ind w:left="360" w:right="-87"/>
        <w:rPr>
          <w:rFonts w:ascii="Arial" w:hAnsi="Arial" w:cs="Arial"/>
          <w:b/>
          <w:sz w:val="22"/>
          <w:szCs w:val="22"/>
          <w:lang w:val="uk-UA"/>
        </w:rPr>
      </w:pPr>
    </w:p>
    <w:p w14:paraId="005FEAE8" w14:textId="4F784044" w:rsidR="00197BA3" w:rsidRPr="00CC3651" w:rsidRDefault="00197BA3" w:rsidP="00C17625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hAnsi="Arial" w:cs="Arial"/>
          <w:sz w:val="22"/>
          <w:szCs w:val="22"/>
        </w:rPr>
        <w:t>Сторони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звільняються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відповідальності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повне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чи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часткове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невиконання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або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неналежне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виконання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зобов'язань,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передбачених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Договором,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якщо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воно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сталося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внаслідок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дії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форс-мажорних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обставин.</w:t>
      </w:r>
    </w:p>
    <w:p w14:paraId="38F1CFD7" w14:textId="6BEF543E" w:rsidR="00197BA3" w:rsidRPr="00CC3651" w:rsidRDefault="00197BA3" w:rsidP="00A87D3E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hAnsi="Arial" w:cs="Arial"/>
          <w:sz w:val="22"/>
          <w:szCs w:val="22"/>
        </w:rPr>
        <w:t>Під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форс-мажорними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обставинами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цьому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Договорі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слід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розуміти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будь-які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зовнішнього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щодо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Сторін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характеру,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що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виникли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без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вини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Сторін,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їх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волею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або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всупереч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волі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чи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бажанню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Сторін,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які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можна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було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передбачити,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уникнути,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включаючи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стихійні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явища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природного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характеру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(землетруси,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повені,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урагани,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руйнування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результаті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блискавки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тощо),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лиха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техногенного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антропогенного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походження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(вибухи,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пожежі,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вихід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ладу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машин,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обладнання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тощо),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суспільного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життя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(воєнні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дії,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громадські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заворушення,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епідемії,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страйки,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бойкоти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тощо),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також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видання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актів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органів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державної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влади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чи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місцевого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самоврядування,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інші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законні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або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незаконні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заборонні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заходи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названих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органів,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які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унеможливлюють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виконання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Сторонами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зобов'язань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Договором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або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перешкоджають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такому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виконанню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тощо.</w:t>
      </w:r>
    </w:p>
    <w:p w14:paraId="55A2A228" w14:textId="2F168047" w:rsidR="00197BA3" w:rsidRPr="00CC3651" w:rsidRDefault="00197BA3" w:rsidP="001D77FA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hAnsi="Arial" w:cs="Arial"/>
          <w:sz w:val="22"/>
          <w:szCs w:val="22"/>
        </w:rPr>
        <w:t>Сторона,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що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має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можливості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належним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чином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виконати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свої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зобов</w:t>
      </w:r>
      <w:r w:rsidRPr="00CC3651">
        <w:rPr>
          <w:rFonts w:ascii="Arial" w:eastAsia="Arial" w:hAnsi="Arial" w:cs="Arial"/>
          <w:sz w:val="22"/>
          <w:szCs w:val="22"/>
        </w:rPr>
        <w:t>’</w:t>
      </w:r>
      <w:r w:rsidRPr="00CC3651">
        <w:rPr>
          <w:rFonts w:ascii="Arial" w:hAnsi="Arial" w:cs="Arial"/>
          <w:sz w:val="22"/>
          <w:szCs w:val="22"/>
        </w:rPr>
        <w:t>язання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Договором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внаслідок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дії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форс-мажорних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повинна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протягом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3-х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денного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терміну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моменту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їх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настання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письмово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повідомити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іншу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Сторону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існуючі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перешкоди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їх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вплив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виконання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зобов</w:t>
      </w:r>
      <w:r w:rsidRPr="00CC3651">
        <w:rPr>
          <w:rFonts w:ascii="Arial" w:eastAsia="Arial" w:hAnsi="Arial" w:cs="Arial"/>
          <w:sz w:val="22"/>
          <w:szCs w:val="22"/>
        </w:rPr>
        <w:t>’</w:t>
      </w:r>
      <w:r w:rsidRPr="00CC3651">
        <w:rPr>
          <w:rFonts w:ascii="Arial" w:hAnsi="Arial" w:cs="Arial"/>
          <w:sz w:val="22"/>
          <w:szCs w:val="22"/>
        </w:rPr>
        <w:t>язань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Договором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пізніше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5-ти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денного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терміну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надати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належні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докази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існування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таких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обставин.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Існування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форс-мажорних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повинно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бути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підтверджено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Торгово-промисловою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палатою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України.</w:t>
      </w:r>
    </w:p>
    <w:p w14:paraId="6B991DCC" w14:textId="5B0963A1" w:rsidR="00197BA3" w:rsidRPr="00CC3651" w:rsidRDefault="00197BA3" w:rsidP="000E0AB0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hAnsi="Arial" w:cs="Arial"/>
          <w:sz w:val="22"/>
          <w:szCs w:val="22"/>
        </w:rPr>
        <w:t>Неповідомлення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або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несвоєчасне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повідомлення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такі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позбавляють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можливості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посилатися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як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підставу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для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звільнення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відповідальності.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Після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закінчення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строку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дії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непереборної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сили,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виконання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</w:rPr>
        <w:t>зобов</w:t>
      </w:r>
      <w:r w:rsidRPr="00CC3651">
        <w:rPr>
          <w:rFonts w:ascii="Arial" w:eastAsia="Arial" w:hAnsi="Arial" w:cs="Arial"/>
          <w:color w:val="000000"/>
          <w:sz w:val="22"/>
          <w:szCs w:val="22"/>
        </w:rPr>
        <w:t>’</w:t>
      </w:r>
      <w:r w:rsidRPr="00CC3651">
        <w:rPr>
          <w:rFonts w:ascii="Arial" w:hAnsi="Arial" w:cs="Arial"/>
          <w:color w:val="000000"/>
          <w:sz w:val="22"/>
          <w:szCs w:val="22"/>
        </w:rPr>
        <w:t>яз</w:t>
      </w:r>
      <w:r w:rsidRPr="00CC3651">
        <w:rPr>
          <w:rFonts w:ascii="Arial" w:hAnsi="Arial" w:cs="Arial"/>
          <w:sz w:val="22"/>
          <w:szCs w:val="22"/>
        </w:rPr>
        <w:t>ань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відновлюється.</w:t>
      </w:r>
    </w:p>
    <w:p w14:paraId="6C191E28" w14:textId="77777777" w:rsidR="00197BA3" w:rsidRPr="00CC3651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Якщо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форс-мажорні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обставини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діють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протягом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3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(</w:t>
      </w:r>
      <w:r w:rsidRPr="00CC3651">
        <w:rPr>
          <w:rFonts w:ascii="Arial" w:hAnsi="Arial" w:cs="Arial"/>
          <w:i/>
          <w:sz w:val="22"/>
          <w:szCs w:val="22"/>
        </w:rPr>
        <w:t>Трьох</w:t>
      </w:r>
      <w:r w:rsidRPr="00CC3651">
        <w:rPr>
          <w:rFonts w:ascii="Arial" w:hAnsi="Arial" w:cs="Arial"/>
          <w:sz w:val="22"/>
          <w:szCs w:val="22"/>
        </w:rPr>
        <w:t>)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місяців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поспіль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виявляють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ознак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припинення,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цей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Договір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може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бути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розірваний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майбутнє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Покупцем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або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Продавцем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шляхом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направлення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письмового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повідомлення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іншій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Стороні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пізніше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як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15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(</w:t>
      </w:r>
      <w:r w:rsidRPr="00CC3651">
        <w:rPr>
          <w:rFonts w:ascii="Arial" w:hAnsi="Arial" w:cs="Arial"/>
          <w:i/>
          <w:sz w:val="22"/>
          <w:szCs w:val="22"/>
        </w:rPr>
        <w:t>П</w:t>
      </w:r>
      <w:r w:rsidRPr="00CC3651">
        <w:rPr>
          <w:rFonts w:ascii="Arial" w:eastAsia="Arial" w:hAnsi="Arial" w:cs="Arial"/>
          <w:i/>
          <w:sz w:val="22"/>
          <w:szCs w:val="22"/>
        </w:rPr>
        <w:t>’</w:t>
      </w:r>
      <w:r w:rsidRPr="00CC3651">
        <w:rPr>
          <w:rFonts w:ascii="Arial" w:hAnsi="Arial" w:cs="Arial"/>
          <w:i/>
          <w:sz w:val="22"/>
          <w:szCs w:val="22"/>
        </w:rPr>
        <w:t>ятнадцять</w:t>
      </w:r>
      <w:r w:rsidRPr="00CC3651">
        <w:rPr>
          <w:rFonts w:ascii="Arial" w:hAnsi="Arial" w:cs="Arial"/>
          <w:sz w:val="22"/>
          <w:szCs w:val="22"/>
        </w:rPr>
        <w:t>)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календарних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днів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розірвання.</w:t>
      </w:r>
    </w:p>
    <w:p w14:paraId="3E8E75A1" w14:textId="60A83845" w:rsidR="00D16AD9" w:rsidRPr="00CC3651" w:rsidRDefault="00D16AD9" w:rsidP="0049202D">
      <w:pPr>
        <w:ind w:right="-87"/>
        <w:rPr>
          <w:rFonts w:ascii="Arial" w:hAnsi="Arial" w:cs="Arial"/>
          <w:b/>
          <w:sz w:val="22"/>
          <w:szCs w:val="22"/>
          <w:lang w:val="uk-UA"/>
        </w:rPr>
      </w:pPr>
    </w:p>
    <w:p w14:paraId="7A437D1F" w14:textId="77777777" w:rsidR="00197BA3" w:rsidRPr="00CC3651" w:rsidRDefault="00197BA3">
      <w:pPr>
        <w:numPr>
          <w:ilvl w:val="0"/>
          <w:numId w:val="7"/>
        </w:numPr>
        <w:ind w:right="-87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ВІДПОВІДАЛЬНІСТЬ</w:t>
      </w:r>
    </w:p>
    <w:p w14:paraId="0A241416" w14:textId="77777777" w:rsidR="00197BA3" w:rsidRPr="00CC3651" w:rsidRDefault="00197BA3">
      <w:pPr>
        <w:ind w:right="-87"/>
        <w:jc w:val="center"/>
        <w:rPr>
          <w:rFonts w:ascii="Arial" w:hAnsi="Arial" w:cs="Arial"/>
          <w:b/>
          <w:sz w:val="22"/>
          <w:szCs w:val="22"/>
          <w:lang w:val="uk-UA"/>
        </w:rPr>
      </w:pPr>
    </w:p>
    <w:p w14:paraId="2523535B" w14:textId="77777777" w:rsidR="00197BA3" w:rsidRPr="00CC3651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hAnsi="Arial" w:cs="Arial"/>
          <w:sz w:val="22"/>
          <w:szCs w:val="22"/>
        </w:rPr>
        <w:t>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випадку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порушення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своїх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зобов</w:t>
      </w:r>
      <w:r w:rsidRPr="00CC3651">
        <w:rPr>
          <w:rFonts w:ascii="Arial" w:eastAsia="Arial" w:hAnsi="Arial" w:cs="Arial"/>
          <w:sz w:val="22"/>
          <w:szCs w:val="22"/>
        </w:rPr>
        <w:t>’</w:t>
      </w:r>
      <w:r w:rsidRPr="00CC3651">
        <w:rPr>
          <w:rFonts w:ascii="Arial" w:hAnsi="Arial" w:cs="Arial"/>
          <w:sz w:val="22"/>
          <w:szCs w:val="22"/>
        </w:rPr>
        <w:t>язань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Договором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Сторони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несуть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відповідальність,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визначену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Договором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відповідним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чинним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законодавством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України.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Порушенням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зобов</w:t>
      </w:r>
      <w:r w:rsidRPr="00CC3651">
        <w:rPr>
          <w:rFonts w:ascii="Arial" w:eastAsia="Arial" w:hAnsi="Arial" w:cs="Arial"/>
          <w:sz w:val="22"/>
          <w:szCs w:val="22"/>
        </w:rPr>
        <w:t>’</w:t>
      </w:r>
      <w:r w:rsidRPr="00CC3651">
        <w:rPr>
          <w:rFonts w:ascii="Arial" w:hAnsi="Arial" w:cs="Arial"/>
          <w:sz w:val="22"/>
          <w:szCs w:val="22"/>
        </w:rPr>
        <w:t>язання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є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його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невиконання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або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неналежне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виконання,</w:t>
      </w:r>
      <w:r w:rsidR="00C7246B" w:rsidRPr="00CC3651">
        <w:rPr>
          <w:rFonts w:ascii="Arial" w:eastAsia="Arial" w:hAnsi="Arial" w:cs="Arial"/>
          <w:sz w:val="22"/>
          <w:szCs w:val="22"/>
        </w:rPr>
        <w:t xml:space="preserve"> т</w:t>
      </w:r>
      <w:r w:rsidRPr="00CC3651">
        <w:rPr>
          <w:rFonts w:ascii="Arial" w:hAnsi="Arial" w:cs="Arial"/>
          <w:sz w:val="22"/>
          <w:szCs w:val="22"/>
        </w:rPr>
        <w:t>обто</w:t>
      </w:r>
      <w:r w:rsidR="00C7246B" w:rsidRPr="00CC3651">
        <w:rPr>
          <w:rFonts w:ascii="Arial" w:hAnsi="Arial" w:cs="Arial"/>
          <w:sz w:val="22"/>
          <w:szCs w:val="22"/>
        </w:rPr>
        <w:t xml:space="preserve">  </w:t>
      </w:r>
      <w:r w:rsidRPr="00CC3651">
        <w:rPr>
          <w:rFonts w:ascii="Arial" w:hAnsi="Arial" w:cs="Arial"/>
          <w:sz w:val="22"/>
          <w:szCs w:val="22"/>
        </w:rPr>
        <w:t>виконання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порушенням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умов,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визначених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змістом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зобов</w:t>
      </w:r>
      <w:r w:rsidRPr="00CC3651">
        <w:rPr>
          <w:rFonts w:ascii="Arial" w:eastAsia="Arial" w:hAnsi="Arial" w:cs="Arial"/>
          <w:sz w:val="22"/>
          <w:szCs w:val="22"/>
        </w:rPr>
        <w:t>’</w:t>
      </w:r>
      <w:r w:rsidRPr="00CC3651">
        <w:rPr>
          <w:rFonts w:ascii="Arial" w:hAnsi="Arial" w:cs="Arial"/>
          <w:sz w:val="22"/>
          <w:szCs w:val="22"/>
        </w:rPr>
        <w:t>язання.</w:t>
      </w:r>
    </w:p>
    <w:p w14:paraId="574188D9" w14:textId="57A13795" w:rsidR="00197BA3" w:rsidRPr="00CC3651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порушення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термінів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оплати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Товару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Покупець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виплачує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Продавцю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пеню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розмірі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подвійної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облікової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ставки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НБУ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суми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заборгованості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кожний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день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прострочення.</w:t>
      </w:r>
    </w:p>
    <w:p w14:paraId="082BCEEB" w14:textId="5EDE3B53" w:rsidR="00197BA3" w:rsidRPr="00CC3651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hAnsi="Arial" w:cs="Arial"/>
          <w:sz w:val="22"/>
          <w:szCs w:val="22"/>
        </w:rPr>
        <w:t>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разі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несвоєчасної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поставки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або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недопоставки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Товару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Продавець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сплачує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Покупцю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пеню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розмірі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подвійної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облікової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ставки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НБУ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суми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заборгованості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кожний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день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прострочення.</w:t>
      </w:r>
    </w:p>
    <w:p w14:paraId="13ADB7EF" w14:textId="77777777" w:rsidR="00197BA3" w:rsidRPr="00CC3651" w:rsidRDefault="00197BA3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CC3651">
        <w:rPr>
          <w:rFonts w:ascii="Arial" w:hAnsi="Arial" w:cs="Arial"/>
          <w:sz w:val="22"/>
          <w:szCs w:val="22"/>
        </w:rPr>
        <w:t>Сплата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штрафних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санкцій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не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звільняє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жодну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із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Сторін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від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виконання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своїх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зобов</w:t>
      </w:r>
      <w:r w:rsidRPr="00CC3651">
        <w:rPr>
          <w:rFonts w:ascii="Arial" w:eastAsia="Arial" w:hAnsi="Arial" w:cs="Arial"/>
          <w:sz w:val="22"/>
          <w:szCs w:val="22"/>
        </w:rPr>
        <w:t>’</w:t>
      </w:r>
      <w:r w:rsidRPr="00CC3651">
        <w:rPr>
          <w:rFonts w:ascii="Arial" w:hAnsi="Arial" w:cs="Arial"/>
          <w:sz w:val="22"/>
          <w:szCs w:val="22"/>
        </w:rPr>
        <w:t>язань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по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цьому</w:t>
      </w:r>
      <w:r w:rsidRPr="00CC3651">
        <w:rPr>
          <w:rFonts w:ascii="Arial" w:eastAsia="Arial" w:hAnsi="Arial" w:cs="Arial"/>
          <w:sz w:val="22"/>
          <w:szCs w:val="22"/>
        </w:rPr>
        <w:t xml:space="preserve"> </w:t>
      </w:r>
      <w:r w:rsidRPr="00CC3651">
        <w:rPr>
          <w:rFonts w:ascii="Arial" w:hAnsi="Arial" w:cs="Arial"/>
          <w:sz w:val="22"/>
          <w:szCs w:val="22"/>
        </w:rPr>
        <w:t>Договору.</w:t>
      </w:r>
    </w:p>
    <w:p w14:paraId="0A7605E6" w14:textId="77777777" w:rsidR="00197BA3" w:rsidRPr="00CC3651" w:rsidRDefault="00197BA3">
      <w:pPr>
        <w:ind w:right="-87"/>
        <w:rPr>
          <w:rFonts w:ascii="Arial" w:hAnsi="Arial" w:cs="Arial"/>
          <w:b/>
          <w:sz w:val="22"/>
          <w:szCs w:val="22"/>
          <w:lang w:val="uk-UA"/>
        </w:rPr>
      </w:pPr>
    </w:p>
    <w:p w14:paraId="0D9D3FB6" w14:textId="77777777" w:rsidR="00197BA3" w:rsidRPr="00CC3651" w:rsidRDefault="00197BA3">
      <w:pPr>
        <w:widowControl w:val="0"/>
        <w:numPr>
          <w:ilvl w:val="0"/>
          <w:numId w:val="7"/>
        </w:numPr>
        <w:ind w:right="-87"/>
        <w:jc w:val="center"/>
        <w:rPr>
          <w:rFonts w:ascii="Arial" w:hAnsi="Arial" w:cs="Arial"/>
          <w:b/>
          <w:color w:val="000000"/>
          <w:sz w:val="22"/>
          <w:szCs w:val="22"/>
          <w:lang w:val="uk-UA"/>
        </w:rPr>
      </w:pPr>
      <w:r w:rsidRPr="00CC3651">
        <w:rPr>
          <w:rFonts w:ascii="Arial" w:hAnsi="Arial" w:cs="Arial"/>
          <w:b/>
          <w:color w:val="000000"/>
          <w:sz w:val="22"/>
          <w:szCs w:val="22"/>
          <w:lang w:val="uk-UA"/>
        </w:rPr>
        <w:t>СТРОК</w:t>
      </w:r>
      <w:r w:rsidRPr="00CC3651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color w:val="000000"/>
          <w:sz w:val="22"/>
          <w:szCs w:val="22"/>
          <w:lang w:val="uk-UA"/>
        </w:rPr>
        <w:t>ДІЇ</w:t>
      </w:r>
      <w:r w:rsidRPr="00CC3651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color w:val="000000"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color w:val="000000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color w:val="000000"/>
          <w:sz w:val="22"/>
          <w:szCs w:val="22"/>
          <w:lang w:val="uk-UA"/>
        </w:rPr>
        <w:t>ІНШІ</w:t>
      </w:r>
      <w:r w:rsidRPr="00CC3651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color w:val="000000"/>
          <w:sz w:val="22"/>
          <w:szCs w:val="22"/>
          <w:lang w:val="uk-UA"/>
        </w:rPr>
        <w:t>УМОВИ</w:t>
      </w:r>
    </w:p>
    <w:p w14:paraId="64A1F205" w14:textId="77777777" w:rsidR="00197BA3" w:rsidRPr="00CC3651" w:rsidRDefault="00197BA3">
      <w:pPr>
        <w:widowControl w:val="0"/>
        <w:ind w:right="-87"/>
        <w:jc w:val="center"/>
        <w:rPr>
          <w:rFonts w:ascii="Arial" w:hAnsi="Arial" w:cs="Arial"/>
          <w:b/>
          <w:color w:val="000000"/>
          <w:sz w:val="22"/>
          <w:szCs w:val="22"/>
          <w:lang w:val="uk-UA"/>
        </w:rPr>
      </w:pPr>
    </w:p>
    <w:p w14:paraId="33CE9FE8" w14:textId="37E2252C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color w:val="000000"/>
          <w:sz w:val="22"/>
          <w:szCs w:val="22"/>
          <w:lang w:val="uk-UA"/>
        </w:rPr>
      </w:pPr>
      <w:r w:rsidRPr="00CC3651">
        <w:rPr>
          <w:rFonts w:ascii="Arial" w:hAnsi="Arial" w:cs="Arial"/>
          <w:color w:val="000000"/>
          <w:sz w:val="22"/>
          <w:szCs w:val="22"/>
          <w:lang w:val="uk-UA"/>
        </w:rPr>
        <w:t>Цей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Договір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набуває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чинності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з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моменту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його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підписання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і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діє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повного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виконання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зобов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>’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язань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за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="007642D0">
        <w:rPr>
          <w:rFonts w:ascii="Arial" w:hAnsi="Arial" w:cs="Arial"/>
          <w:color w:val="000000"/>
          <w:sz w:val="22"/>
          <w:szCs w:val="22"/>
          <w:lang w:val="uk-UA"/>
        </w:rPr>
        <w:t>цим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Договором.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Дія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="00453CBE"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цього </w:t>
      </w:r>
      <w:r w:rsidR="00453CBE" w:rsidRPr="00CC3651">
        <w:rPr>
          <w:rFonts w:ascii="Arial" w:hAnsi="Arial" w:cs="Arial"/>
          <w:color w:val="000000"/>
          <w:sz w:val="22"/>
          <w:szCs w:val="22"/>
          <w:lang w:val="uk-UA"/>
        </w:rPr>
        <w:t>Д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оговору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може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бути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продовжена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за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згодою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="00453CBE" w:rsidRPr="00CC3651">
        <w:rPr>
          <w:rFonts w:ascii="Arial" w:hAnsi="Arial" w:cs="Arial"/>
          <w:color w:val="000000"/>
          <w:sz w:val="22"/>
          <w:szCs w:val="22"/>
          <w:lang w:val="uk-UA"/>
        </w:rPr>
        <w:t>С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торін.</w:t>
      </w:r>
    </w:p>
    <w:p w14:paraId="18D944F3" w14:textId="1D3F3DCC" w:rsidR="00B24955" w:rsidRPr="00CC3651" w:rsidRDefault="00B24955" w:rsidP="00B24955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Припинення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дії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звільняє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Сторони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від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виконання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взятих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себе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зобов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>’</w:t>
      </w:r>
      <w:r w:rsidRPr="00CC3651">
        <w:rPr>
          <w:rFonts w:ascii="Arial" w:hAnsi="Arial" w:cs="Arial"/>
          <w:sz w:val="22"/>
          <w:szCs w:val="22"/>
          <w:lang w:val="uk-UA"/>
        </w:rPr>
        <w:t>язань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час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дії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7642D0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7642D0">
        <w:rPr>
          <w:rFonts w:ascii="Arial" w:eastAsia="Arial" w:hAnsi="Arial" w:cs="Arial"/>
          <w:sz w:val="22"/>
          <w:szCs w:val="22"/>
          <w:lang w:val="uk-UA"/>
        </w:rPr>
        <w:t>Д</w:t>
      </w:r>
      <w:r w:rsidRPr="00CC3651">
        <w:rPr>
          <w:rFonts w:ascii="Arial" w:hAnsi="Arial" w:cs="Arial"/>
          <w:sz w:val="22"/>
          <w:szCs w:val="22"/>
          <w:lang w:val="uk-UA"/>
        </w:rPr>
        <w:t>оговору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виконаних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момент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припинення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згідно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8.1.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Договору.</w:t>
      </w:r>
    </w:p>
    <w:p w14:paraId="6236E48F" w14:textId="77777777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Після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підписання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всі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попередні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переговори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ним,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листування,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попередні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угоди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протоколи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про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наміри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питань,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так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чи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інакше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стосуються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Договору,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втрачають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юридичну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силу.</w:t>
      </w:r>
    </w:p>
    <w:p w14:paraId="6EEB2A52" w14:textId="77777777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Зміни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в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цей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Договір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можуть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бути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внесені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за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взаємною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згодою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Сторін,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що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color w:val="000000"/>
          <w:sz w:val="22"/>
          <w:szCs w:val="22"/>
          <w:lang w:val="uk-UA"/>
        </w:rPr>
        <w:t>оформляється</w:t>
      </w:r>
      <w:r w:rsidRPr="00CC3651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додатковою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угодою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Договору.</w:t>
      </w:r>
    </w:p>
    <w:p w14:paraId="4EC38CF7" w14:textId="77777777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eastAsia="Arial" w:hAnsi="Arial" w:cs="Arial"/>
          <w:sz w:val="22"/>
          <w:szCs w:val="22"/>
          <w:lang w:val="uk-UA" w:eastAsia="en-US"/>
        </w:rPr>
      </w:pPr>
      <w:r w:rsidRPr="00CC3651">
        <w:rPr>
          <w:rFonts w:ascii="Arial" w:hAnsi="Arial" w:cs="Arial"/>
          <w:sz w:val="22"/>
          <w:szCs w:val="22"/>
          <w:lang w:val="uk-UA" w:eastAsia="en-US"/>
        </w:rPr>
        <w:t>Зміни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доповнення,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додаткові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угоди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додатки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є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невід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>’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ємною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частиною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мають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юридичну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силу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разі,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якщо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вони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викладені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письмовій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формі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lastRenderedPageBreak/>
        <w:t>підписані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уповноваженими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те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представниками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Сторін.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</w:p>
    <w:p w14:paraId="3F03BF44" w14:textId="77777777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CC3651">
        <w:rPr>
          <w:rFonts w:ascii="Arial" w:hAnsi="Arial" w:cs="Arial"/>
          <w:sz w:val="22"/>
          <w:szCs w:val="22"/>
          <w:lang w:val="uk-UA" w:eastAsia="en-US"/>
        </w:rPr>
        <w:t>Усі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правовідносини,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виникають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зв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>’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язку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виконанням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умов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врегульовані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ним,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регламентуються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нормами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чинного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законодавства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України.</w:t>
      </w:r>
    </w:p>
    <w:p w14:paraId="0DCD5DE3" w14:textId="77777777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CC3651">
        <w:rPr>
          <w:rFonts w:ascii="Arial" w:hAnsi="Arial" w:cs="Arial"/>
          <w:sz w:val="22"/>
          <w:szCs w:val="22"/>
          <w:lang w:val="uk-UA" w:eastAsia="en-US"/>
        </w:rPr>
        <w:t>Договір,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його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зміст,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також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усі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доповнення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нього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є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конфіденційними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документами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підлягають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розголошенню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Сторонами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без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згоди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іншої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Сторони.</w:t>
      </w:r>
    </w:p>
    <w:p w14:paraId="1A977A33" w14:textId="48ED26CE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CC3651">
        <w:rPr>
          <w:rFonts w:ascii="Arial" w:hAnsi="Arial" w:cs="Arial"/>
          <w:sz w:val="22"/>
          <w:szCs w:val="22"/>
          <w:lang w:val="uk-UA" w:eastAsia="en-US"/>
        </w:rPr>
        <w:t>Всі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документи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оформлені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належним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чином,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видані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підставі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Договору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передані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допомогою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="00A90350" w:rsidRPr="00CC3651">
        <w:rPr>
          <w:rFonts w:ascii="Arial" w:hAnsi="Arial" w:cs="Arial"/>
          <w:sz w:val="22"/>
          <w:szCs w:val="22"/>
          <w:lang w:val="uk-UA" w:eastAsia="en-US"/>
        </w:rPr>
        <w:t>електронного</w:t>
      </w:r>
      <w:r w:rsidR="00A90350"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зв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>’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язку,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мають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однакову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юридичну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силу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оригіналами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відповідних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документів.</w:t>
      </w:r>
    </w:p>
    <w:p w14:paraId="4037BADD" w14:textId="77777777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CC3651">
        <w:rPr>
          <w:rFonts w:ascii="Arial" w:hAnsi="Arial" w:cs="Arial"/>
          <w:sz w:val="22"/>
          <w:szCs w:val="22"/>
          <w:lang w:val="uk-UA" w:eastAsia="en-US"/>
        </w:rPr>
        <w:t>Цей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Договір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складений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українською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мовою,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2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(Двох)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примірниках,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кожний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яких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має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однакову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юридичну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силу.</w:t>
      </w:r>
    </w:p>
    <w:p w14:paraId="35087CF0" w14:textId="6218B701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CC3651">
        <w:rPr>
          <w:rFonts w:ascii="Arial" w:hAnsi="Arial" w:cs="Arial"/>
          <w:sz w:val="22"/>
          <w:szCs w:val="22"/>
          <w:lang w:val="uk-UA" w:eastAsia="en-US"/>
        </w:rPr>
        <w:t>Продавець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має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статус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платника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податків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permStart w:id="972490219" w:edGrp="everyone"/>
      <w:r w:rsidR="00CD3608" w:rsidRPr="00A16633">
        <w:rPr>
          <w:rFonts w:ascii="Arial" w:hAnsi="Arial" w:cs="Arial"/>
          <w:color w:val="000000"/>
          <w:spacing w:val="-8"/>
          <w:sz w:val="22"/>
          <w:szCs w:val="22"/>
          <w:lang w:val="uk-UA"/>
        </w:rPr>
        <w:t>на загальних підставах</w:t>
      </w:r>
      <w:permEnd w:id="972490219"/>
      <w:r w:rsidRPr="00CC3651">
        <w:rPr>
          <w:rFonts w:ascii="Arial" w:hAnsi="Arial" w:cs="Arial"/>
          <w:sz w:val="22"/>
          <w:szCs w:val="22"/>
          <w:lang w:val="uk-UA" w:eastAsia="en-US"/>
        </w:rPr>
        <w:t>.</w:t>
      </w:r>
    </w:p>
    <w:p w14:paraId="21ADD60F" w14:textId="77777777" w:rsidR="00197BA3" w:rsidRPr="00CC3651" w:rsidRDefault="00197BA3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CC3651">
        <w:rPr>
          <w:rFonts w:ascii="Arial" w:hAnsi="Arial" w:cs="Arial"/>
          <w:sz w:val="22"/>
          <w:szCs w:val="22"/>
          <w:lang w:val="uk-UA" w:eastAsia="en-US"/>
        </w:rPr>
        <w:t>Покупець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внесений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Реєстру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неприбуткових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організацій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установ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відповідно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пункту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133.4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статті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133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Податкового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кодексу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України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N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2755-VI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від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«02»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грудня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2010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року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не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є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платником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податку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прибуток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підприємств.</w:t>
      </w:r>
    </w:p>
    <w:p w14:paraId="24F9D33E" w14:textId="4AE7EFC0" w:rsidR="00197BA3" w:rsidRPr="00CC3651" w:rsidRDefault="00197BA3" w:rsidP="003A0095">
      <w:pPr>
        <w:widowControl w:val="0"/>
        <w:numPr>
          <w:ilvl w:val="1"/>
          <w:numId w:val="7"/>
        </w:numPr>
        <w:autoSpaceDE w:val="0"/>
        <w:ind w:right="-87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 w:eastAsia="en-US"/>
        </w:rPr>
        <w:t>Підписанням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="007642D0">
        <w:rPr>
          <w:rFonts w:ascii="Arial" w:hAnsi="Arial" w:cs="Arial"/>
          <w:sz w:val="22"/>
          <w:szCs w:val="22"/>
          <w:lang w:val="uk-UA" w:eastAsia="en-US"/>
        </w:rPr>
        <w:t>Д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оговору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="00D77955" w:rsidRPr="00CC3651">
        <w:rPr>
          <w:rFonts w:ascii="Arial" w:hAnsi="Arial" w:cs="Arial"/>
          <w:sz w:val="22"/>
          <w:szCs w:val="22"/>
          <w:lang w:val="uk-UA" w:eastAsia="en-US"/>
        </w:rPr>
        <w:t>Продавець</w:t>
      </w:r>
      <w:r w:rsidR="00D77955"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підтверджує,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що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він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ознайомлений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принципами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вимогами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Глобального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фонду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для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боротьби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із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СНІДом,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туберкульозом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малярією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потенційних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чинних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постачальників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товарів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(робіт,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послуг)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набувачів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грантів,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також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їх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представників,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викладеними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Кодексі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поведінки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для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постачальників,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який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знаходиться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вільному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доступі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на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веб-сайті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Глобального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фонду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для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боротьби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із</w:t>
      </w:r>
      <w:r w:rsidRPr="00CC3651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 w:eastAsia="en-US"/>
        </w:rPr>
        <w:t>СНІДом</w:t>
      </w:r>
      <w:r w:rsidRPr="00CC3651">
        <w:rPr>
          <w:rFonts w:ascii="Arial" w:hAnsi="Arial" w:cs="Arial"/>
          <w:sz w:val="22"/>
          <w:szCs w:val="22"/>
          <w:lang w:val="uk-UA"/>
        </w:rPr>
        <w:t>,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туберкульозом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та</w:t>
      </w:r>
      <w:r w:rsidR="00CE26D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малярією</w:t>
      </w:r>
      <w:r w:rsidR="00CE26D3"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(</w:t>
      </w:r>
      <w:hyperlink r:id="rId11" w:history="1">
        <w:r w:rsidR="003A0095" w:rsidRPr="00CC3651">
          <w:rPr>
            <w:rStyle w:val="a3"/>
            <w:rFonts w:ascii="Arial" w:hAnsi="Arial" w:cs="Arial"/>
            <w:sz w:val="22"/>
            <w:szCs w:val="22"/>
            <w:lang w:val="uk-UA"/>
          </w:rPr>
          <w:t>https://www.theglobalfund.org/media/3275/corporate_codeofconductforsuppliers_policy_en.pdf</w:t>
        </w:r>
      </w:hyperlink>
      <w:r w:rsidR="003A0095" w:rsidRPr="00CC3651">
        <w:rPr>
          <w:rStyle w:val="a3"/>
          <w:rFonts w:ascii="Arial" w:hAnsi="Arial" w:cs="Arial"/>
          <w:sz w:val="22"/>
          <w:szCs w:val="22"/>
          <w:lang w:val="uk-UA"/>
        </w:rPr>
        <w:t xml:space="preserve"> </w:t>
      </w:r>
      <w:r w:rsidR="003A0095" w:rsidRPr="00CC3651">
        <w:rPr>
          <w:rFonts w:ascii="Arial" w:hAnsi="Arial" w:cs="Arial"/>
          <w:sz w:val="22"/>
          <w:szCs w:val="22"/>
          <w:lang w:val="uk-UA"/>
        </w:rPr>
        <w:t xml:space="preserve">англійською мовою та переклад за наступним посиланням </w:t>
      </w:r>
      <w:hyperlink r:id="rId12" w:history="1">
        <w:r w:rsidR="003A0095" w:rsidRPr="00CC3651">
          <w:rPr>
            <w:rStyle w:val="a3"/>
            <w:rFonts w:ascii="Arial" w:hAnsi="Arial" w:cs="Arial"/>
            <w:sz w:val="22"/>
            <w:szCs w:val="22"/>
            <w:lang w:val="uk-UA"/>
          </w:rPr>
          <w:t>https://www.theglobalfund.org/media/7167/corporate_codeofconductforsuppliers_policy_ru.pdf</w:t>
        </w:r>
      </w:hyperlink>
      <w:r w:rsidR="003A0095" w:rsidRPr="00CC3651">
        <w:rPr>
          <w:rFonts w:ascii="Arial" w:hAnsi="Arial" w:cs="Arial"/>
          <w:sz w:val="22"/>
          <w:szCs w:val="22"/>
          <w:lang w:val="uk-UA"/>
        </w:rPr>
        <w:t>)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і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зобов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>’</w:t>
      </w:r>
      <w:r w:rsidRPr="00CC3651">
        <w:rPr>
          <w:rFonts w:ascii="Arial" w:hAnsi="Arial" w:cs="Arial"/>
          <w:sz w:val="22"/>
          <w:szCs w:val="22"/>
          <w:lang w:val="uk-UA"/>
        </w:rPr>
        <w:t>язується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їх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дотримуватись.</w:t>
      </w:r>
    </w:p>
    <w:p w14:paraId="1F29CA8A" w14:textId="0698311F" w:rsidR="00197BA3" w:rsidRPr="00CC3651" w:rsidRDefault="00197BA3" w:rsidP="00E86F6A">
      <w:pPr>
        <w:widowControl w:val="0"/>
        <w:ind w:right="-87"/>
        <w:jc w:val="both"/>
        <w:rPr>
          <w:rFonts w:ascii="Arial" w:hAnsi="Arial" w:cs="Arial"/>
          <w:sz w:val="22"/>
          <w:szCs w:val="22"/>
          <w:lang w:val="uk-UA"/>
        </w:rPr>
      </w:pPr>
    </w:p>
    <w:p w14:paraId="6E3E6A2F" w14:textId="77777777" w:rsidR="00197BA3" w:rsidRPr="00CC3651" w:rsidRDefault="00197BA3">
      <w:pPr>
        <w:numPr>
          <w:ilvl w:val="0"/>
          <w:numId w:val="7"/>
        </w:numPr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РЕКВІЗИТИ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ПІДПИСИ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СТОРІН:</w:t>
      </w:r>
    </w:p>
    <w:p w14:paraId="6B7C7FA3" w14:textId="77777777" w:rsidR="00197BA3" w:rsidRPr="00CC3651" w:rsidRDefault="00197BA3">
      <w:pPr>
        <w:jc w:val="center"/>
        <w:rPr>
          <w:rFonts w:ascii="Arial" w:hAnsi="Arial" w:cs="Arial"/>
          <w:b/>
          <w:sz w:val="22"/>
          <w:szCs w:val="22"/>
          <w:lang w:val="uk-UA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834"/>
        <w:gridCol w:w="5110"/>
      </w:tblGrid>
      <w:tr w:rsidR="00B24F89" w:rsidRPr="00CC3651" w14:paraId="65DA3F3C" w14:textId="77777777" w:rsidTr="00B24F89">
        <w:trPr>
          <w:trHeight w:val="1377"/>
        </w:trPr>
        <w:tc>
          <w:tcPr>
            <w:tcW w:w="4834" w:type="dxa"/>
            <w:shd w:val="clear" w:color="auto" w:fill="auto"/>
          </w:tcPr>
          <w:p w14:paraId="108C698F" w14:textId="77777777" w:rsidR="00B24F89" w:rsidRPr="00CC3651" w:rsidRDefault="00B24F89" w:rsidP="007E44D3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ПРОДАВЕЦЬ</w:t>
            </w:r>
          </w:p>
          <w:p w14:paraId="75BA3F9B" w14:textId="77777777" w:rsidR="00B24F89" w:rsidRPr="00CC3651" w:rsidRDefault="00B24F89" w:rsidP="007E44D3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4877140E" w14:textId="5B3BB05E" w:rsidR="00B24F89" w:rsidRDefault="00F12F0B" w:rsidP="007E44D3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permStart w:id="1672761274" w:edGrp="everyone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                        </w:t>
            </w:r>
          </w:p>
          <w:p w14:paraId="1BE9E948" w14:textId="35FA19F1" w:rsidR="00F12F0B" w:rsidRDefault="00F12F0B" w:rsidP="007E44D3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6C1F623" w14:textId="01721E3F" w:rsidR="00F12F0B" w:rsidRDefault="00F12F0B" w:rsidP="007E44D3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1FEFA2E" w14:textId="77777777" w:rsidR="00F12F0B" w:rsidRPr="00F12F0B" w:rsidRDefault="00F12F0B" w:rsidP="007E44D3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B4941D4" w14:textId="77777777" w:rsidR="00B24F89" w:rsidRPr="00A16633" w:rsidRDefault="00B24F89" w:rsidP="007E44D3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12B12ECD" w14:textId="77777777" w:rsidR="00CD3608" w:rsidRPr="00A16633" w:rsidRDefault="00CD3608" w:rsidP="007E44D3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520A1A86" w14:textId="77777777" w:rsidR="00CD3608" w:rsidRPr="00A16633" w:rsidRDefault="00CD3608" w:rsidP="007E44D3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68A85CEC" w14:textId="77777777" w:rsidR="00CD3608" w:rsidRPr="00A16633" w:rsidRDefault="00CD3608" w:rsidP="007E44D3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646F30FD" w14:textId="77777777" w:rsidR="00B24F89" w:rsidRPr="00A16633" w:rsidRDefault="00B24F89" w:rsidP="007E44D3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18B744FC" w14:textId="43AE1B46" w:rsidR="00B24F89" w:rsidRPr="00A16633" w:rsidRDefault="00B24F89" w:rsidP="007E44D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A16633">
              <w:rPr>
                <w:rFonts w:ascii="Arial" w:hAnsi="Arial" w:cs="Arial"/>
                <w:sz w:val="22"/>
                <w:szCs w:val="22"/>
                <w:lang w:val="uk-UA"/>
              </w:rPr>
              <w:t>__________________</w:t>
            </w:r>
            <w:r w:rsidRPr="00A16633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 xml:space="preserve"> </w:t>
            </w:r>
          </w:p>
          <w:permEnd w:id="1672761274"/>
          <w:p w14:paraId="49DE40AD" w14:textId="77777777" w:rsidR="00B24F89" w:rsidRPr="00CC3651" w:rsidRDefault="00B24F89" w:rsidP="007E44D3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м.п.</w:t>
            </w:r>
          </w:p>
        </w:tc>
        <w:tc>
          <w:tcPr>
            <w:tcW w:w="5110" w:type="dxa"/>
            <w:shd w:val="clear" w:color="auto" w:fill="auto"/>
          </w:tcPr>
          <w:p w14:paraId="6E641179" w14:textId="77777777" w:rsidR="00B24F89" w:rsidRPr="00CC3651" w:rsidRDefault="00B24F89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ПОКУПЕЦЬ</w:t>
            </w:r>
          </w:p>
          <w:p w14:paraId="0FFF4CFD" w14:textId="77777777" w:rsidR="00B24F89" w:rsidRPr="00CC3651" w:rsidRDefault="00B24F89" w:rsidP="007E44D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50394D77" w14:textId="77777777" w:rsidR="00B24F89" w:rsidRPr="00CC3651" w:rsidRDefault="00B24F89" w:rsidP="007E44D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МБФ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«Альянс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громадського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здоров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>’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я»</w:t>
            </w:r>
          </w:p>
          <w:p w14:paraId="415DB9FA" w14:textId="77777777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43B48D4D" w14:textId="77777777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Адреса: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вул.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Бульварно-Кудрявська, 24, блок 3</w:t>
            </w:r>
          </w:p>
          <w:p w14:paraId="009DA8E1" w14:textId="0A3F810F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0</w:t>
            </w:r>
            <w:r w:rsidR="00D81186">
              <w:rPr>
                <w:rFonts w:ascii="Arial" w:hAnsi="Arial" w:cs="Arial"/>
                <w:sz w:val="22"/>
                <w:szCs w:val="22"/>
                <w:lang w:val="en-US"/>
              </w:rPr>
              <w:t>1054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,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м.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Київ</w:t>
            </w:r>
          </w:p>
          <w:p w14:paraId="3B64746A" w14:textId="77777777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код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ЄДРПОУ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26333816</w:t>
            </w:r>
          </w:p>
          <w:p w14:paraId="17D2D496" w14:textId="436D83A7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п/р UA</w:t>
            </w:r>
            <w:permStart w:id="2098551713" w:edGrp="everyone"/>
            <w:r w:rsidR="004C114E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r w:rsidR="004C114E" w:rsidRPr="006E611F">
              <w:rPr>
                <w:rFonts w:ascii="Arial" w:hAnsi="Arial" w:cs="Arial"/>
                <w:sz w:val="22"/>
                <w:szCs w:val="22"/>
                <w:lang w:val="uk-UA"/>
              </w:rPr>
              <w:t>523006140000026005500198909</w:t>
            </w:r>
            <w:permEnd w:id="2098551713"/>
          </w:p>
          <w:p w14:paraId="0E3247C7" w14:textId="77777777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в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АТ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«Креді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Агріколь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Банк»,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МФО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300614;</w:t>
            </w:r>
          </w:p>
          <w:p w14:paraId="39F84322" w14:textId="77777777" w:rsidR="00B24F89" w:rsidRPr="00CC3651" w:rsidRDefault="00B24F89" w:rsidP="007E44D3">
            <w:pPr>
              <w:rPr>
                <w:rFonts w:ascii="Arial" w:eastAsia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Тел.: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+38(044)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490-54-85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(-86,-87),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</w:p>
          <w:p w14:paraId="04343EC8" w14:textId="77777777" w:rsidR="00B24F89" w:rsidRPr="00CC3651" w:rsidRDefault="00B24F89" w:rsidP="007E44D3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Факс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+38(044)</w:t>
            </w:r>
            <w:r w:rsidRPr="00CC3651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490-54-89</w:t>
            </w:r>
          </w:p>
          <w:p w14:paraId="63592072" w14:textId="77777777" w:rsidR="00B24F89" w:rsidRPr="00CC3651" w:rsidRDefault="00B24F89" w:rsidP="007E44D3">
            <w:pPr>
              <w:tabs>
                <w:tab w:val="left" w:pos="567"/>
              </w:tabs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6D3EB28B" w14:textId="77777777" w:rsidR="00B24F89" w:rsidRPr="00CC3651" w:rsidRDefault="00B24F89" w:rsidP="007E44D3">
            <w:pPr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19546560" w14:textId="77777777" w:rsidR="00B24F89" w:rsidRPr="00CC3651" w:rsidRDefault="00B24F89" w:rsidP="007E44D3">
            <w:pPr>
              <w:tabs>
                <w:tab w:val="left" w:pos="567"/>
              </w:tabs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170BA5DA" w14:textId="77777777" w:rsidR="004C114E" w:rsidRPr="00CC3651" w:rsidRDefault="004C114E" w:rsidP="004C114E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  <w:permStart w:id="588995133" w:edGrp="everyone"/>
          </w:p>
          <w:p w14:paraId="34E666C0" w14:textId="77777777" w:rsidR="004C114E" w:rsidRPr="00CC3651" w:rsidRDefault="004C114E" w:rsidP="004C114E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0600A354" w14:textId="4A8B7B70" w:rsidR="004C114E" w:rsidRDefault="004C114E" w:rsidP="004C114E">
            <w:pPr>
              <w:ind w:right="-46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____________________</w:t>
            </w:r>
            <w:r w:rsidR="00F06CCC">
              <w:rPr>
                <w:rFonts w:ascii="Arial" w:hAnsi="Arial" w:cs="Arial"/>
                <w:sz w:val="22"/>
                <w:szCs w:val="22"/>
                <w:lang w:val="en-US"/>
              </w:rPr>
              <w:t xml:space="preserve">                  </w:t>
            </w: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</w:p>
          <w:permEnd w:id="588995133"/>
          <w:p w14:paraId="0A04666E" w14:textId="77777777" w:rsidR="00B24F89" w:rsidRPr="00CC3651" w:rsidRDefault="00B24F89" w:rsidP="007E44D3">
            <w:pPr>
              <w:ind w:right="-462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м.п.</w:t>
            </w:r>
          </w:p>
        </w:tc>
      </w:tr>
    </w:tbl>
    <w:p w14:paraId="0DB5865E" w14:textId="77777777" w:rsidR="00197BA3" w:rsidRPr="00CC3651" w:rsidRDefault="00197BA3">
      <w:pPr>
        <w:rPr>
          <w:rFonts w:ascii="Arial" w:hAnsi="Arial" w:cs="Arial"/>
          <w:sz w:val="22"/>
          <w:szCs w:val="22"/>
          <w:lang w:val="uk-UA"/>
        </w:rPr>
        <w:sectPr w:rsidR="00197BA3" w:rsidRPr="00CC3651" w:rsidSect="00D16AD9">
          <w:footerReference w:type="default" r:id="rId13"/>
          <w:pgSz w:w="11906" w:h="16838"/>
          <w:pgMar w:top="851" w:right="851" w:bottom="709" w:left="1077" w:header="567" w:footer="567" w:gutter="0"/>
          <w:cols w:space="720"/>
          <w:docGrid w:linePitch="360"/>
        </w:sectPr>
      </w:pPr>
    </w:p>
    <w:p w14:paraId="07F0730F" w14:textId="4B7B1A07" w:rsidR="00197BA3" w:rsidRPr="00CC3651" w:rsidRDefault="00197BA3">
      <w:pPr>
        <w:jc w:val="center"/>
        <w:rPr>
          <w:rFonts w:ascii="Arial" w:eastAsia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lastRenderedPageBreak/>
        <w:t>Додаток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№ </w:t>
      </w:r>
      <w:r w:rsidRPr="00CC3651">
        <w:rPr>
          <w:rFonts w:ascii="Arial" w:hAnsi="Arial" w:cs="Arial"/>
          <w:b/>
          <w:sz w:val="22"/>
          <w:szCs w:val="22"/>
          <w:lang w:val="uk-UA"/>
        </w:rPr>
        <w:t>1</w:t>
      </w:r>
    </w:p>
    <w:p w14:paraId="2E7AAEB0" w14:textId="0A231F24" w:rsidR="00197BA3" w:rsidRPr="00CC3651" w:rsidRDefault="00197BA3">
      <w:pPr>
        <w:ind w:left="-180" w:right="-462"/>
        <w:jc w:val="center"/>
        <w:rPr>
          <w:rFonts w:ascii="Arial" w:hAnsi="Arial" w:cs="Arial"/>
          <w:b/>
          <w:bCs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до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Договору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поставки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№ </w:t>
      </w:r>
      <w:permStart w:id="852367682" w:edGrp="everyone"/>
      <w:r w:rsidR="00F12F0B">
        <w:rPr>
          <w:rFonts w:ascii="Arial" w:hAnsi="Arial" w:cs="Arial"/>
          <w:b/>
          <w:bCs/>
          <w:sz w:val="22"/>
          <w:szCs w:val="22"/>
          <w:lang w:val="uk-UA"/>
        </w:rPr>
        <w:t xml:space="preserve">    </w:t>
      </w:r>
      <w:permEnd w:id="852367682"/>
      <w:r w:rsidR="002373BE" w:rsidRPr="00CC3651">
        <w:rPr>
          <w:rFonts w:ascii="Arial" w:hAnsi="Arial" w:cs="Arial"/>
          <w:b/>
          <w:bCs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bCs/>
          <w:sz w:val="22"/>
          <w:szCs w:val="22"/>
          <w:lang w:val="uk-UA"/>
        </w:rPr>
        <w:t>від</w:t>
      </w:r>
      <w:r w:rsidRPr="00CC3651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  <w:permStart w:id="674116325" w:edGrp="everyone"/>
      <w:r w:rsidR="00D66DE5" w:rsidRPr="00CC3651">
        <w:rPr>
          <w:rFonts w:ascii="Arial" w:hAnsi="Arial" w:cs="Arial"/>
          <w:b/>
          <w:sz w:val="22"/>
          <w:szCs w:val="22"/>
          <w:lang w:val="uk-UA"/>
        </w:rPr>
        <w:t>«</w:t>
      </w:r>
      <w:r w:rsidR="00F12F0B" w:rsidRPr="00977F63">
        <w:rPr>
          <w:rFonts w:ascii="Arial" w:hAnsi="Arial" w:cs="Arial"/>
          <w:b/>
          <w:sz w:val="22"/>
          <w:szCs w:val="22"/>
        </w:rPr>
        <w:t xml:space="preserve">  </w:t>
      </w:r>
      <w:r w:rsidR="00D66DE5" w:rsidRPr="00CC3651">
        <w:rPr>
          <w:rFonts w:ascii="Arial" w:hAnsi="Arial" w:cs="Arial"/>
          <w:b/>
          <w:sz w:val="22"/>
          <w:szCs w:val="22"/>
          <w:lang w:val="uk-UA"/>
        </w:rPr>
        <w:t xml:space="preserve">» </w:t>
      </w:r>
      <w:r w:rsidR="00F12F0B" w:rsidRPr="00977F63">
        <w:rPr>
          <w:rFonts w:ascii="Arial" w:hAnsi="Arial" w:cs="Arial"/>
          <w:b/>
          <w:sz w:val="22"/>
          <w:szCs w:val="22"/>
        </w:rPr>
        <w:t xml:space="preserve"> </w:t>
      </w:r>
      <w:r w:rsidR="00977F63" w:rsidRPr="00977F63">
        <w:rPr>
          <w:rFonts w:ascii="Arial" w:hAnsi="Arial" w:cs="Arial"/>
          <w:b/>
          <w:sz w:val="22"/>
          <w:szCs w:val="22"/>
        </w:rPr>
        <w:t xml:space="preserve">        </w:t>
      </w:r>
      <w:r w:rsidR="00F12F0B" w:rsidRPr="00977F63">
        <w:rPr>
          <w:rFonts w:ascii="Arial" w:hAnsi="Arial" w:cs="Arial"/>
          <w:b/>
          <w:sz w:val="22"/>
          <w:szCs w:val="22"/>
        </w:rPr>
        <w:t xml:space="preserve">  </w:t>
      </w:r>
      <w:r w:rsidR="002373BE" w:rsidRPr="00CC3651">
        <w:rPr>
          <w:rFonts w:ascii="Arial" w:hAnsi="Arial" w:cs="Arial"/>
          <w:b/>
          <w:sz w:val="22"/>
          <w:szCs w:val="22"/>
          <w:lang w:val="uk-UA"/>
        </w:rPr>
        <w:t xml:space="preserve"> 20</w:t>
      </w:r>
      <w:r w:rsidR="00F86657">
        <w:rPr>
          <w:rFonts w:ascii="Arial" w:hAnsi="Arial" w:cs="Arial"/>
          <w:b/>
          <w:sz w:val="22"/>
          <w:szCs w:val="22"/>
          <w:lang w:val="uk-UA"/>
        </w:rPr>
        <w:t>2</w:t>
      </w:r>
      <w:r w:rsidR="00977F63" w:rsidRPr="00977F63">
        <w:rPr>
          <w:rFonts w:ascii="Arial" w:hAnsi="Arial" w:cs="Arial"/>
          <w:b/>
          <w:sz w:val="22"/>
          <w:szCs w:val="22"/>
        </w:rPr>
        <w:t>5</w:t>
      </w:r>
      <w:permEnd w:id="674116325"/>
      <w:r w:rsidR="0068223C" w:rsidRPr="00CC3651">
        <w:rPr>
          <w:rFonts w:ascii="Arial" w:hAnsi="Arial" w:cs="Arial"/>
          <w:b/>
          <w:sz w:val="22"/>
          <w:szCs w:val="22"/>
          <w:lang w:val="uk-UA"/>
        </w:rPr>
        <w:t>рок</w:t>
      </w:r>
      <w:r w:rsidR="00B9079C" w:rsidRPr="00CC3651">
        <w:rPr>
          <w:rFonts w:ascii="Arial" w:hAnsi="Arial" w:cs="Arial"/>
          <w:b/>
          <w:sz w:val="22"/>
          <w:szCs w:val="22"/>
          <w:lang w:val="uk-UA"/>
        </w:rPr>
        <w:t>у</w:t>
      </w:r>
    </w:p>
    <w:p w14:paraId="338C5E2B" w14:textId="77777777" w:rsidR="00197BA3" w:rsidRPr="00CC3651" w:rsidRDefault="00197BA3">
      <w:pPr>
        <w:ind w:left="-142" w:right="-87"/>
        <w:rPr>
          <w:rFonts w:ascii="Arial" w:hAnsi="Arial" w:cs="Arial"/>
          <w:sz w:val="22"/>
          <w:szCs w:val="22"/>
          <w:lang w:val="uk-UA"/>
        </w:rPr>
      </w:pPr>
    </w:p>
    <w:p w14:paraId="2B05755C" w14:textId="585C2F14" w:rsidR="00197BA3" w:rsidRPr="00CC3651" w:rsidRDefault="00197BA3">
      <w:pPr>
        <w:ind w:left="-142" w:right="-87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hAnsi="Arial" w:cs="Arial"/>
          <w:sz w:val="22"/>
          <w:szCs w:val="22"/>
          <w:lang w:val="uk-UA"/>
        </w:rPr>
        <w:t>м.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sz w:val="22"/>
          <w:szCs w:val="22"/>
          <w:lang w:val="uk-UA"/>
        </w:rPr>
        <w:t>Київ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           </w:t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                                 </w:t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hAnsi="Arial" w:cs="Arial"/>
          <w:sz w:val="22"/>
          <w:szCs w:val="22"/>
          <w:lang w:val="uk-UA"/>
        </w:rPr>
        <w:tab/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                                                                        </w:t>
      </w:r>
      <w:r w:rsidR="00B11821" w:rsidRPr="00CC3651">
        <w:rPr>
          <w:rFonts w:ascii="Arial" w:eastAsia="Arial" w:hAnsi="Arial" w:cs="Arial"/>
          <w:sz w:val="22"/>
          <w:szCs w:val="22"/>
          <w:lang w:val="uk-UA"/>
        </w:rPr>
        <w:t xml:space="preserve">                            </w:t>
      </w: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permStart w:id="1522683540" w:edGrp="everyone"/>
      <w:r w:rsidR="00F12F0B">
        <w:rPr>
          <w:rFonts w:ascii="Arial" w:eastAsia="Arial" w:hAnsi="Arial" w:cs="Arial"/>
          <w:sz w:val="22"/>
          <w:szCs w:val="22"/>
          <w:lang w:val="uk-UA"/>
        </w:rPr>
        <w:t xml:space="preserve">   </w:t>
      </w:r>
      <w:r w:rsidR="00F86657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="002373BE" w:rsidRPr="00CC3651">
        <w:rPr>
          <w:rFonts w:ascii="Arial" w:hAnsi="Arial" w:cs="Arial"/>
          <w:sz w:val="22"/>
          <w:szCs w:val="22"/>
          <w:lang w:val="uk-UA"/>
        </w:rPr>
        <w:t>«</w:t>
      </w:r>
      <w:r w:rsidR="00F12F0B">
        <w:rPr>
          <w:rFonts w:ascii="Arial" w:hAnsi="Arial" w:cs="Arial"/>
          <w:sz w:val="22"/>
          <w:szCs w:val="22"/>
          <w:lang w:val="en-US"/>
        </w:rPr>
        <w:t xml:space="preserve">  </w:t>
      </w:r>
      <w:r w:rsidR="002373BE" w:rsidRPr="00CC3651">
        <w:rPr>
          <w:rFonts w:ascii="Arial" w:hAnsi="Arial" w:cs="Arial"/>
          <w:sz w:val="22"/>
          <w:szCs w:val="22"/>
          <w:lang w:val="uk-UA"/>
        </w:rPr>
        <w:t xml:space="preserve">» </w:t>
      </w:r>
      <w:r w:rsidR="00F12F0B">
        <w:rPr>
          <w:rFonts w:ascii="Arial" w:hAnsi="Arial" w:cs="Arial"/>
          <w:sz w:val="22"/>
          <w:szCs w:val="22"/>
          <w:lang w:val="en-US"/>
        </w:rPr>
        <w:t xml:space="preserve">    </w:t>
      </w:r>
      <w:r w:rsidR="002373BE" w:rsidRPr="00CC3651">
        <w:rPr>
          <w:rFonts w:ascii="Arial" w:hAnsi="Arial" w:cs="Arial"/>
          <w:sz w:val="22"/>
          <w:szCs w:val="22"/>
          <w:lang w:val="uk-UA"/>
        </w:rPr>
        <w:t xml:space="preserve"> </w:t>
      </w:r>
      <w:r w:rsidR="00977F63">
        <w:rPr>
          <w:rFonts w:ascii="Arial" w:hAnsi="Arial" w:cs="Arial"/>
          <w:sz w:val="22"/>
          <w:szCs w:val="22"/>
          <w:lang w:val="en-US"/>
        </w:rPr>
        <w:t xml:space="preserve">     </w:t>
      </w:r>
      <w:r w:rsidR="002373BE" w:rsidRPr="00CC3651">
        <w:rPr>
          <w:rFonts w:ascii="Arial" w:hAnsi="Arial" w:cs="Arial"/>
          <w:sz w:val="22"/>
          <w:szCs w:val="22"/>
          <w:lang w:val="uk-UA"/>
        </w:rPr>
        <w:t>20</w:t>
      </w:r>
      <w:r w:rsidR="00F86657">
        <w:rPr>
          <w:rFonts w:ascii="Arial" w:hAnsi="Arial" w:cs="Arial"/>
          <w:sz w:val="22"/>
          <w:szCs w:val="22"/>
          <w:lang w:val="uk-UA"/>
        </w:rPr>
        <w:t>2</w:t>
      </w:r>
      <w:r w:rsidR="00977F63">
        <w:rPr>
          <w:rFonts w:ascii="Arial" w:hAnsi="Arial" w:cs="Arial"/>
          <w:sz w:val="22"/>
          <w:szCs w:val="22"/>
          <w:lang w:val="en-US"/>
        </w:rPr>
        <w:t>5</w:t>
      </w:r>
      <w:r w:rsidR="002373BE" w:rsidRPr="00CC3651">
        <w:rPr>
          <w:rFonts w:ascii="Arial" w:hAnsi="Arial" w:cs="Arial"/>
          <w:sz w:val="22"/>
          <w:szCs w:val="22"/>
          <w:lang w:val="uk-UA"/>
        </w:rPr>
        <w:t xml:space="preserve"> </w:t>
      </w:r>
      <w:permEnd w:id="1522683540"/>
      <w:r w:rsidR="002373BE" w:rsidRPr="00CC3651">
        <w:rPr>
          <w:rFonts w:ascii="Arial" w:hAnsi="Arial" w:cs="Arial"/>
          <w:sz w:val="22"/>
          <w:szCs w:val="22"/>
          <w:lang w:val="uk-UA"/>
        </w:rPr>
        <w:t>року</w:t>
      </w:r>
    </w:p>
    <w:p w14:paraId="0B7406D1" w14:textId="77777777" w:rsidR="00197BA3" w:rsidRPr="00CC3651" w:rsidRDefault="00197BA3">
      <w:pPr>
        <w:widowControl w:val="0"/>
        <w:shd w:val="clear" w:color="auto" w:fill="FFFFFF"/>
        <w:rPr>
          <w:rFonts w:ascii="Arial" w:hAnsi="Arial" w:cs="Arial"/>
          <w:b/>
          <w:sz w:val="22"/>
          <w:szCs w:val="22"/>
          <w:lang w:val="uk-UA"/>
        </w:rPr>
      </w:pPr>
    </w:p>
    <w:p w14:paraId="19F3ED7C" w14:textId="77777777" w:rsidR="0080267F" w:rsidRPr="00CC3651" w:rsidRDefault="0080267F" w:rsidP="0080267F">
      <w:pPr>
        <w:widowControl w:val="0"/>
        <w:numPr>
          <w:ilvl w:val="0"/>
          <w:numId w:val="9"/>
        </w:numPr>
        <w:autoSpaceDE w:val="0"/>
        <w:jc w:val="both"/>
        <w:rPr>
          <w:rFonts w:ascii="Arial" w:eastAsia="Arial" w:hAnsi="Arial" w:cs="Arial"/>
          <w:b/>
          <w:bCs/>
          <w:sz w:val="22"/>
          <w:szCs w:val="22"/>
          <w:lang w:val="uk-UA"/>
        </w:rPr>
      </w:pPr>
      <w:r w:rsidRPr="00CC3651">
        <w:rPr>
          <w:rFonts w:ascii="Arial" w:hAnsi="Arial" w:cs="Arial"/>
          <w:b/>
          <w:bCs/>
          <w:sz w:val="22"/>
          <w:szCs w:val="22"/>
          <w:lang w:val="uk-UA"/>
        </w:rPr>
        <w:t>Асортимент</w:t>
      </w:r>
      <w:r w:rsidRPr="00CC3651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bCs/>
          <w:sz w:val="22"/>
          <w:szCs w:val="22"/>
          <w:lang w:val="uk-UA"/>
        </w:rPr>
        <w:t>та</w:t>
      </w:r>
      <w:r w:rsidRPr="00CC3651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bCs/>
          <w:sz w:val="22"/>
          <w:szCs w:val="22"/>
          <w:lang w:val="uk-UA"/>
        </w:rPr>
        <w:t>ціна</w:t>
      </w:r>
      <w:r w:rsidRPr="00CC3651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bCs/>
          <w:sz w:val="22"/>
          <w:szCs w:val="22"/>
          <w:lang w:val="uk-UA"/>
        </w:rPr>
        <w:t>Товару</w:t>
      </w:r>
      <w:r w:rsidRPr="00CC3651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</w:p>
    <w:tbl>
      <w:tblPr>
        <w:tblpPr w:leftFromText="180" w:rightFromText="180" w:vertAnchor="text" w:tblpY="1"/>
        <w:tblOverlap w:val="never"/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5040"/>
        <w:gridCol w:w="1238"/>
        <w:gridCol w:w="1393"/>
        <w:gridCol w:w="2195"/>
        <w:gridCol w:w="2230"/>
        <w:gridCol w:w="2230"/>
      </w:tblGrid>
      <w:tr w:rsidR="0080267F" w:rsidRPr="00CC3651" w14:paraId="0D609AB1" w14:textId="77777777" w:rsidTr="007E44D3">
        <w:trPr>
          <w:trHeight w:val="1129"/>
        </w:trPr>
        <w:tc>
          <w:tcPr>
            <w:tcW w:w="4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A7EAC" w14:textId="77777777" w:rsidR="0080267F" w:rsidRPr="00CC3651" w:rsidRDefault="0080267F" w:rsidP="007E44D3">
            <w:pPr>
              <w:snapToGrid w:val="0"/>
              <w:jc w:val="center"/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>№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0A510B" w14:textId="77777777" w:rsidR="0080267F" w:rsidRPr="00CC3651" w:rsidRDefault="0080267F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Найменування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Товару, ТМ, країна походження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D3F48D" w14:textId="77777777" w:rsidR="0080267F" w:rsidRPr="00CC3651" w:rsidRDefault="0080267F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Одиниця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виміру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59B218" w14:textId="77777777" w:rsidR="0080267F" w:rsidRPr="00CC3651" w:rsidRDefault="0080267F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2195" w:type="dxa"/>
            <w:tcBorders>
              <w:bottom w:val="single" w:sz="4" w:space="0" w:color="auto"/>
            </w:tcBorders>
            <w:vAlign w:val="center"/>
          </w:tcPr>
          <w:p w14:paraId="101219B7" w14:textId="77777777" w:rsidR="0080267F" w:rsidRPr="00CC3651" w:rsidRDefault="0080267F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 w:eastAsia="ru-RU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Ціна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за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1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одиницю,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долярів США,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без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ПДВ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vAlign w:val="center"/>
          </w:tcPr>
          <w:p w14:paraId="2171308A" w14:textId="77777777" w:rsidR="0080267F" w:rsidRPr="00CC3651" w:rsidRDefault="0080267F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 w:eastAsia="ru-RU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Ціна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за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1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одиницю,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гривень,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без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ПДВ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vAlign w:val="center"/>
          </w:tcPr>
          <w:p w14:paraId="0E5FD44F" w14:textId="77777777" w:rsidR="0080267F" w:rsidRPr="00CC3651" w:rsidRDefault="0080267F" w:rsidP="007E44D3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 w:eastAsia="ru-RU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ru-RU"/>
              </w:rPr>
              <w:t xml:space="preserve">Сума,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гривень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без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ПДВ</w:t>
            </w:r>
          </w:p>
        </w:tc>
      </w:tr>
      <w:tr w:rsidR="0080267F" w:rsidRPr="00CC3651" w14:paraId="1B976F30" w14:textId="77777777" w:rsidTr="007E44D3">
        <w:trPr>
          <w:trHeight w:val="200"/>
        </w:trPr>
        <w:tc>
          <w:tcPr>
            <w:tcW w:w="462" w:type="dxa"/>
            <w:shd w:val="clear" w:color="auto" w:fill="auto"/>
          </w:tcPr>
          <w:p w14:paraId="4E1B306C" w14:textId="0A3707B1" w:rsidR="0080267F" w:rsidRPr="00CC3651" w:rsidRDefault="00386702" w:rsidP="007E44D3">
            <w:pPr>
              <w:widowControl w:val="0"/>
              <w:autoSpaceDE w:val="0"/>
              <w:jc w:val="both"/>
              <w:rPr>
                <w:rFonts w:ascii="Arial" w:eastAsia="Arial" w:hAnsi="Arial" w:cs="Arial"/>
                <w:bCs/>
                <w:sz w:val="22"/>
                <w:szCs w:val="22"/>
                <w:lang w:val="uk-UA"/>
              </w:rPr>
            </w:pPr>
            <w:permStart w:id="892498352" w:edGrp="everyone" w:colFirst="0" w:colLast="0"/>
            <w:permStart w:id="1389522416" w:edGrp="everyone" w:colFirst="1" w:colLast="1"/>
            <w:permStart w:id="342754537" w:edGrp="everyone" w:colFirst="2" w:colLast="2"/>
            <w:permStart w:id="1953329449" w:edGrp="everyone" w:colFirst="3" w:colLast="3"/>
            <w:permStart w:id="1084315031" w:edGrp="everyone" w:colFirst="4" w:colLast="4"/>
            <w:permStart w:id="981020339" w:edGrp="everyone" w:colFirst="5" w:colLast="5"/>
            <w:permStart w:id="346686347" w:edGrp="everyone" w:colFirst="6" w:colLast="6"/>
            <w:r>
              <w:rPr>
                <w:rFonts w:ascii="Arial" w:eastAsia="Arial" w:hAnsi="Arial" w:cs="Arial"/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5040" w:type="dxa"/>
            <w:shd w:val="clear" w:color="auto" w:fill="auto"/>
            <w:vAlign w:val="center"/>
          </w:tcPr>
          <w:p w14:paraId="041D7AF3" w14:textId="498AFA15" w:rsidR="0080267F" w:rsidRPr="00B812FA" w:rsidRDefault="0080267F" w:rsidP="007E44D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uk-UA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7C56" w14:textId="0DA2B140" w:rsidR="0080267F" w:rsidRPr="00CC3651" w:rsidRDefault="00491340" w:rsidP="007E44D3">
            <w:pPr>
              <w:widowControl w:val="0"/>
              <w:autoSpaceDE w:val="0"/>
              <w:jc w:val="center"/>
              <w:rPr>
                <w:rFonts w:ascii="Arial" w:eastAsia="Arial" w:hAnsi="Arial" w:cs="Arial"/>
                <w:bCs/>
                <w:sz w:val="22"/>
                <w:szCs w:val="22"/>
                <w:lang w:val="uk-UA"/>
              </w:rPr>
            </w:pPr>
            <w:r>
              <w:rPr>
                <w:rFonts w:ascii="Arial" w:eastAsia="Arial" w:hAnsi="Arial" w:cs="Arial"/>
                <w:bCs/>
                <w:sz w:val="22"/>
                <w:szCs w:val="22"/>
                <w:lang w:val="uk-UA"/>
              </w:rPr>
              <w:t>шт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4C68FB0F" w14:textId="50ED5FF4" w:rsidR="0080267F" w:rsidRPr="00CC3651" w:rsidRDefault="0080267F" w:rsidP="007E44D3">
            <w:pPr>
              <w:jc w:val="center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</w:p>
        </w:tc>
        <w:tc>
          <w:tcPr>
            <w:tcW w:w="219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2744630" w14:textId="0323B42B" w:rsidR="0080267F" w:rsidRPr="00CC3651" w:rsidRDefault="00F12F0B" w:rsidP="007E44D3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 xml:space="preserve">    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5942C" w14:textId="3AE3E68B" w:rsidR="0080267F" w:rsidRPr="00CC3651" w:rsidRDefault="00F12F0B" w:rsidP="007E44D3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 xml:space="preserve">    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5C2F" w14:textId="3AC1F52A" w:rsidR="0080267F" w:rsidRPr="00CC3651" w:rsidRDefault="00F12F0B" w:rsidP="007E44D3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 xml:space="preserve">    </w:t>
            </w:r>
          </w:p>
        </w:tc>
      </w:tr>
      <w:tr w:rsidR="0080267F" w:rsidRPr="00CC3651" w14:paraId="63744A43" w14:textId="77777777" w:rsidTr="007E44D3">
        <w:trPr>
          <w:trHeight w:val="200"/>
        </w:trPr>
        <w:tc>
          <w:tcPr>
            <w:tcW w:w="462" w:type="dxa"/>
            <w:shd w:val="clear" w:color="auto" w:fill="auto"/>
          </w:tcPr>
          <w:p w14:paraId="1B913E6F" w14:textId="7582AB01" w:rsidR="0080267F" w:rsidRPr="00CC3651" w:rsidRDefault="00491340" w:rsidP="007E44D3">
            <w:pPr>
              <w:widowControl w:val="0"/>
              <w:autoSpaceDE w:val="0"/>
              <w:jc w:val="both"/>
              <w:rPr>
                <w:rFonts w:ascii="Arial" w:eastAsia="Arial" w:hAnsi="Arial" w:cs="Arial"/>
                <w:bCs/>
                <w:sz w:val="22"/>
                <w:szCs w:val="22"/>
                <w:lang w:val="uk-UA"/>
              </w:rPr>
            </w:pPr>
            <w:permStart w:id="1522367725" w:edGrp="everyone" w:colFirst="0" w:colLast="0"/>
            <w:permStart w:id="1078876911" w:edGrp="everyone" w:colFirst="1" w:colLast="1"/>
            <w:permStart w:id="100091104" w:edGrp="everyone" w:colFirst="2" w:colLast="2"/>
            <w:permStart w:id="1773076755" w:edGrp="everyone" w:colFirst="3" w:colLast="3"/>
            <w:permStart w:id="1420503628" w:edGrp="everyone" w:colFirst="4" w:colLast="4"/>
            <w:permStart w:id="1010201388" w:edGrp="everyone" w:colFirst="5" w:colLast="5"/>
            <w:permStart w:id="1262689733" w:edGrp="everyone" w:colFirst="6" w:colLast="6"/>
            <w:permEnd w:id="892498352"/>
            <w:permEnd w:id="1389522416"/>
            <w:permEnd w:id="342754537"/>
            <w:permEnd w:id="1953329449"/>
            <w:permEnd w:id="1084315031"/>
            <w:permEnd w:id="981020339"/>
            <w:permEnd w:id="346686347"/>
            <w:r>
              <w:rPr>
                <w:rFonts w:ascii="Arial" w:eastAsia="Arial" w:hAnsi="Arial" w:cs="Arial"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5040" w:type="dxa"/>
            <w:shd w:val="clear" w:color="auto" w:fill="auto"/>
            <w:vAlign w:val="center"/>
          </w:tcPr>
          <w:p w14:paraId="2E14F26E" w14:textId="48FB4BDA" w:rsidR="0080267F" w:rsidRPr="00CC3651" w:rsidRDefault="00491340" w:rsidP="007E44D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2"/>
                <w:szCs w:val="22"/>
                <w:lang w:val="uk-UA" w:eastAsia="en-US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53216" w14:textId="66C7E664" w:rsidR="0080267F" w:rsidRPr="00CC3651" w:rsidRDefault="00491340" w:rsidP="007E44D3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007F64D1" w14:textId="20F5D97B" w:rsidR="0080267F" w:rsidRPr="00CC3651" w:rsidRDefault="00491340" w:rsidP="007E44D3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</w:tc>
        <w:tc>
          <w:tcPr>
            <w:tcW w:w="219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24B4BEA" w14:textId="0AF52CFA" w:rsidR="0080267F" w:rsidRPr="00CC3651" w:rsidRDefault="00491340" w:rsidP="007E44D3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2D5F" w14:textId="07CD6CBD" w:rsidR="0080267F" w:rsidRPr="00CC3651" w:rsidRDefault="00491340" w:rsidP="007E44D3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60EE" w14:textId="397BB3C4" w:rsidR="0080267F" w:rsidRPr="00CC3651" w:rsidRDefault="00491340" w:rsidP="007E44D3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-</w:t>
            </w:r>
          </w:p>
        </w:tc>
      </w:tr>
      <w:tr w:rsidR="0080267F" w:rsidRPr="00CC3651" w14:paraId="4330EABA" w14:textId="77777777" w:rsidTr="007E44D3">
        <w:trPr>
          <w:trHeight w:val="200"/>
        </w:trPr>
        <w:tc>
          <w:tcPr>
            <w:tcW w:w="12558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7F51CC95" w14:textId="77777777" w:rsidR="0080267F" w:rsidRPr="00CC3651" w:rsidRDefault="0080267F" w:rsidP="007E44D3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</w:pPr>
            <w:permStart w:id="1581582788" w:edGrp="everyone" w:colFirst="0" w:colLast="0"/>
            <w:permStart w:id="1092434538" w:edGrp="everyone" w:colFirst="1" w:colLast="1"/>
            <w:permEnd w:id="1522367725"/>
            <w:permEnd w:id="1078876911"/>
            <w:permEnd w:id="100091104"/>
            <w:permEnd w:id="1773076755"/>
            <w:permEnd w:id="1420503628"/>
            <w:permEnd w:id="1010201388"/>
            <w:permEnd w:id="1262689733"/>
            <w:r w:rsidRPr="00CC3651"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  <w:t>Загальна вартість, гривень, без ПДВ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695E" w14:textId="4CBC66A7" w:rsidR="0080267F" w:rsidRPr="00CC3651" w:rsidRDefault="00F12F0B" w:rsidP="007E44D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 xml:space="preserve">   </w:t>
            </w:r>
          </w:p>
        </w:tc>
      </w:tr>
      <w:permEnd w:id="1581582788"/>
      <w:permEnd w:id="1092434538"/>
    </w:tbl>
    <w:p w14:paraId="46A9C886" w14:textId="77777777" w:rsidR="0080267F" w:rsidRPr="00CC3651" w:rsidRDefault="0080267F" w:rsidP="0080267F">
      <w:pPr>
        <w:widowControl w:val="0"/>
        <w:autoSpaceDE w:val="0"/>
        <w:ind w:right="-172"/>
        <w:jc w:val="both"/>
        <w:rPr>
          <w:rFonts w:ascii="Arial" w:eastAsia="Arial" w:hAnsi="Arial" w:cs="Arial"/>
          <w:sz w:val="22"/>
          <w:szCs w:val="22"/>
          <w:lang w:val="uk-UA"/>
        </w:rPr>
      </w:pPr>
    </w:p>
    <w:p w14:paraId="7A7E9491" w14:textId="00328E6C" w:rsidR="0080267F" w:rsidRPr="00CC3651" w:rsidRDefault="0080267F" w:rsidP="0080267F">
      <w:pPr>
        <w:widowControl w:val="0"/>
        <w:autoSpaceDE w:val="0"/>
        <w:ind w:right="-172"/>
        <w:jc w:val="both"/>
        <w:rPr>
          <w:rFonts w:ascii="Arial" w:hAnsi="Arial" w:cs="Arial"/>
          <w:sz w:val="22"/>
          <w:szCs w:val="22"/>
          <w:lang w:val="uk-UA"/>
        </w:rPr>
      </w:pP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Курс НБУ на </w:t>
      </w:r>
      <w:permStart w:id="166074372" w:edGrp="everyone"/>
      <w:r w:rsidR="00F12F0B">
        <w:rPr>
          <w:rFonts w:ascii="Arial" w:hAnsi="Arial" w:cs="Arial"/>
          <w:sz w:val="22"/>
          <w:szCs w:val="22"/>
          <w:lang w:val="uk-UA"/>
        </w:rPr>
        <w:t>«</w:t>
      </w:r>
      <w:r w:rsidRPr="00CC3651">
        <w:rPr>
          <w:rFonts w:ascii="Arial" w:hAnsi="Arial" w:cs="Arial"/>
          <w:sz w:val="22"/>
          <w:szCs w:val="22"/>
          <w:lang w:val="uk-UA"/>
        </w:rPr>
        <w:t xml:space="preserve">» </w:t>
      </w:r>
      <w:r w:rsidR="00F12F0B" w:rsidRPr="00F12F0B">
        <w:rPr>
          <w:rFonts w:ascii="Arial" w:hAnsi="Arial" w:cs="Arial"/>
          <w:sz w:val="22"/>
          <w:szCs w:val="22"/>
        </w:rPr>
        <w:t xml:space="preserve">               </w:t>
      </w:r>
      <w:r w:rsidR="0084562F">
        <w:rPr>
          <w:rFonts w:ascii="Arial" w:hAnsi="Arial" w:cs="Arial"/>
          <w:sz w:val="22"/>
          <w:szCs w:val="22"/>
          <w:lang w:val="uk-UA"/>
        </w:rPr>
        <w:t>202</w:t>
      </w:r>
      <w:r w:rsidR="00977F63" w:rsidRPr="00977F63">
        <w:rPr>
          <w:rFonts w:ascii="Arial" w:hAnsi="Arial" w:cs="Arial"/>
          <w:sz w:val="22"/>
          <w:szCs w:val="22"/>
        </w:rPr>
        <w:t>5</w:t>
      </w:r>
      <w:r w:rsidRPr="00CC3651">
        <w:rPr>
          <w:rFonts w:ascii="Arial" w:hAnsi="Arial" w:cs="Arial"/>
          <w:sz w:val="22"/>
          <w:szCs w:val="22"/>
          <w:lang w:val="uk-UA"/>
        </w:rPr>
        <w:t xml:space="preserve"> </w:t>
      </w:r>
      <w:permEnd w:id="166074372"/>
      <w:r w:rsidRPr="00CC3651">
        <w:rPr>
          <w:rFonts w:ascii="Arial" w:hAnsi="Arial" w:cs="Arial"/>
          <w:sz w:val="22"/>
          <w:szCs w:val="22"/>
          <w:lang w:val="uk-UA"/>
        </w:rPr>
        <w:t xml:space="preserve">року становить 1 USD = </w:t>
      </w:r>
      <w:permStart w:id="1793417048" w:edGrp="everyone"/>
      <w:r w:rsidR="00F12F0B" w:rsidRPr="00F12F0B">
        <w:rPr>
          <w:rFonts w:ascii="Arial" w:hAnsi="Arial" w:cs="Arial"/>
          <w:sz w:val="22"/>
          <w:szCs w:val="22"/>
        </w:rPr>
        <w:t xml:space="preserve">                </w:t>
      </w:r>
      <w:permEnd w:id="1793417048"/>
      <w:r w:rsidRPr="00CC3651">
        <w:rPr>
          <w:rFonts w:ascii="Arial" w:hAnsi="Arial" w:cs="Arial"/>
          <w:sz w:val="22"/>
          <w:szCs w:val="22"/>
          <w:lang w:val="uk-UA"/>
        </w:rPr>
        <w:t xml:space="preserve"> UAH</w:t>
      </w:r>
    </w:p>
    <w:p w14:paraId="65168159" w14:textId="77777777" w:rsidR="0080267F" w:rsidRPr="00CC3651" w:rsidRDefault="0080267F" w:rsidP="0080267F">
      <w:pPr>
        <w:widowControl w:val="0"/>
        <w:autoSpaceDE w:val="0"/>
        <w:ind w:left="360" w:right="-172"/>
        <w:jc w:val="both"/>
        <w:rPr>
          <w:rFonts w:ascii="Arial" w:eastAsia="Arial" w:hAnsi="Arial" w:cs="Arial"/>
          <w:b/>
          <w:sz w:val="22"/>
          <w:szCs w:val="22"/>
          <w:lang w:val="uk-UA"/>
        </w:rPr>
      </w:pPr>
    </w:p>
    <w:p w14:paraId="2B6D2B25" w14:textId="77777777" w:rsidR="0080267F" w:rsidRPr="00A500D1" w:rsidRDefault="0080267F" w:rsidP="00A500D1">
      <w:pPr>
        <w:autoSpaceDE w:val="0"/>
        <w:ind w:right="-172" w:firstLine="360"/>
        <w:jc w:val="both"/>
        <w:rPr>
          <w:rFonts w:ascii="Arial" w:eastAsia="Arial" w:hAnsi="Arial" w:cs="Arial"/>
          <w:b/>
          <w:sz w:val="22"/>
          <w:szCs w:val="22"/>
          <w:lang w:val="uk-UA"/>
        </w:rPr>
      </w:pPr>
      <w:permStart w:id="1727861039" w:edGrp="everyone"/>
      <w:r w:rsidRPr="00A500D1">
        <w:rPr>
          <w:rFonts w:ascii="Arial" w:eastAsia="Arial" w:hAnsi="Arial" w:cs="Arial"/>
          <w:b/>
          <w:sz w:val="22"/>
          <w:szCs w:val="22"/>
          <w:lang w:val="uk-UA"/>
        </w:rPr>
        <w:t>Гарантійний термін</w:t>
      </w:r>
    </w:p>
    <w:p w14:paraId="161CEEEE" w14:textId="05FD8C49" w:rsidR="0080267F" w:rsidRPr="00F12F0B" w:rsidRDefault="00F12F0B" w:rsidP="0080267F">
      <w:pPr>
        <w:widowControl w:val="0"/>
        <w:autoSpaceDE w:val="0"/>
        <w:ind w:left="360" w:right="-172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               </w:t>
      </w:r>
    </w:p>
    <w:permEnd w:id="1727861039"/>
    <w:p w14:paraId="6F06D4AF" w14:textId="77777777" w:rsidR="0080267F" w:rsidRPr="00CC3651" w:rsidRDefault="0080267F" w:rsidP="0080267F">
      <w:pPr>
        <w:widowControl w:val="0"/>
        <w:autoSpaceDE w:val="0"/>
        <w:ind w:left="360" w:right="-172"/>
        <w:jc w:val="both"/>
        <w:rPr>
          <w:rFonts w:ascii="Arial" w:hAnsi="Arial" w:cs="Arial"/>
          <w:b/>
          <w:sz w:val="22"/>
          <w:szCs w:val="22"/>
          <w:lang w:val="uk-UA"/>
        </w:rPr>
      </w:pPr>
    </w:p>
    <w:p w14:paraId="741A2E90" w14:textId="77777777" w:rsidR="0080267F" w:rsidRPr="00CC3651" w:rsidRDefault="0080267F" w:rsidP="0080267F">
      <w:pPr>
        <w:widowControl w:val="0"/>
        <w:numPr>
          <w:ilvl w:val="0"/>
          <w:numId w:val="9"/>
        </w:numPr>
        <w:autoSpaceDE w:val="0"/>
        <w:jc w:val="both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bCs/>
          <w:sz w:val="22"/>
          <w:szCs w:val="22"/>
          <w:lang w:val="uk-UA"/>
        </w:rPr>
        <w:t>Адреса та термін постачання</w:t>
      </w:r>
    </w:p>
    <w:p w14:paraId="2B794738" w14:textId="077C2080" w:rsidR="0080267F" w:rsidRPr="00CC3651" w:rsidRDefault="0080267F" w:rsidP="0080267F">
      <w:pPr>
        <w:pStyle w:val="ae"/>
        <w:numPr>
          <w:ilvl w:val="1"/>
          <w:numId w:val="9"/>
        </w:numPr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Продавець поставляє Товар </w:t>
      </w:r>
      <w:permStart w:id="287914801" w:edGrp="everyone"/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на склад Покупця за адресою: </w:t>
      </w:r>
      <w:permEnd w:id="287914801"/>
    </w:p>
    <w:p w14:paraId="66AE0163" w14:textId="77777777" w:rsidR="0080267F" w:rsidRPr="00CC3651" w:rsidRDefault="0080267F" w:rsidP="0080267F">
      <w:pPr>
        <w:pStyle w:val="ae"/>
        <w:autoSpaceDE w:val="0"/>
        <w:ind w:left="1080" w:right="-17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Зміна пункту призначення можлива тільки за спільної згоди Сторін. </w:t>
      </w:r>
    </w:p>
    <w:p w14:paraId="3C782F32" w14:textId="31F0FBA5" w:rsidR="0080267F" w:rsidRPr="00CC3651" w:rsidRDefault="0080267F" w:rsidP="0080267F">
      <w:pPr>
        <w:pStyle w:val="ae"/>
        <w:numPr>
          <w:ilvl w:val="1"/>
          <w:numId w:val="9"/>
        </w:numPr>
        <w:autoSpaceDE w:val="0"/>
        <w:ind w:right="-17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CC3651">
        <w:rPr>
          <w:rFonts w:ascii="Arial" w:eastAsia="Arial" w:hAnsi="Arial" w:cs="Arial"/>
          <w:sz w:val="22"/>
          <w:szCs w:val="22"/>
          <w:lang w:val="uk-UA"/>
        </w:rPr>
        <w:t xml:space="preserve">Термін постачання: </w:t>
      </w:r>
      <w:permStart w:id="1283874143" w:edGrp="everyone"/>
      <w:r w:rsidR="00F12F0B">
        <w:rPr>
          <w:rFonts w:ascii="Arial" w:eastAsia="Arial" w:hAnsi="Arial" w:cs="Arial"/>
          <w:sz w:val="22"/>
          <w:szCs w:val="22"/>
        </w:rPr>
        <w:t xml:space="preserve">                             </w:t>
      </w:r>
      <w:permEnd w:id="1283874143"/>
      <w:r w:rsidRPr="00CC3651">
        <w:rPr>
          <w:rFonts w:ascii="Arial" w:eastAsia="Arial" w:hAnsi="Arial" w:cs="Arial"/>
          <w:sz w:val="22"/>
          <w:szCs w:val="22"/>
          <w:lang w:val="uk-UA"/>
        </w:rPr>
        <w:t>року.</w:t>
      </w:r>
    </w:p>
    <w:p w14:paraId="0F8B4D87" w14:textId="2CADDE33" w:rsidR="003F2B82" w:rsidRPr="00CC3651" w:rsidRDefault="003F2B82" w:rsidP="003F2B82">
      <w:pPr>
        <w:pStyle w:val="ae"/>
        <w:autoSpaceDE w:val="0"/>
        <w:ind w:left="1080" w:right="-172"/>
        <w:jc w:val="both"/>
        <w:rPr>
          <w:rFonts w:ascii="Arial" w:eastAsia="Arial" w:hAnsi="Arial" w:cs="Arial"/>
          <w:sz w:val="22"/>
          <w:szCs w:val="22"/>
          <w:lang w:val="uk-UA"/>
        </w:rPr>
      </w:pPr>
    </w:p>
    <w:p w14:paraId="25322125" w14:textId="77777777" w:rsidR="003F2B82" w:rsidRPr="00CC3651" w:rsidRDefault="003F2B82" w:rsidP="003F2B82">
      <w:pPr>
        <w:pStyle w:val="ae"/>
        <w:autoSpaceDE w:val="0"/>
        <w:ind w:left="1080" w:right="-172"/>
        <w:jc w:val="both"/>
        <w:rPr>
          <w:rFonts w:ascii="Arial" w:eastAsia="Arial" w:hAnsi="Arial" w:cs="Arial"/>
          <w:sz w:val="22"/>
          <w:szCs w:val="22"/>
          <w:lang w:val="uk-UA"/>
        </w:rPr>
      </w:pPr>
    </w:p>
    <w:p w14:paraId="52849BD6" w14:textId="77777777" w:rsidR="005C26BE" w:rsidRPr="00CC3651" w:rsidRDefault="005C26BE" w:rsidP="00FC6E1C">
      <w:pPr>
        <w:pStyle w:val="ae"/>
        <w:ind w:left="360" w:right="-172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CC3651">
        <w:rPr>
          <w:rFonts w:ascii="Arial" w:hAnsi="Arial" w:cs="Arial"/>
          <w:b/>
          <w:sz w:val="22"/>
          <w:szCs w:val="22"/>
          <w:lang w:val="uk-UA"/>
        </w:rPr>
        <w:t>ПІДПИСИ</w:t>
      </w:r>
      <w:r w:rsidRPr="00CC3651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CC3651">
        <w:rPr>
          <w:rFonts w:ascii="Arial" w:hAnsi="Arial" w:cs="Arial"/>
          <w:b/>
          <w:sz w:val="22"/>
          <w:szCs w:val="22"/>
          <w:lang w:val="uk-UA"/>
        </w:rPr>
        <w:t>СТОРІН:</w:t>
      </w:r>
    </w:p>
    <w:tbl>
      <w:tblPr>
        <w:tblW w:w="0" w:type="auto"/>
        <w:tblInd w:w="1526" w:type="dxa"/>
        <w:tblLayout w:type="fixed"/>
        <w:tblLook w:val="0000" w:firstRow="0" w:lastRow="0" w:firstColumn="0" w:lastColumn="0" w:noHBand="0" w:noVBand="0"/>
      </w:tblPr>
      <w:tblGrid>
        <w:gridCol w:w="7371"/>
        <w:gridCol w:w="5110"/>
      </w:tblGrid>
      <w:tr w:rsidR="005C26BE" w:rsidRPr="00CC3651" w14:paraId="457A45B3" w14:textId="77777777" w:rsidTr="00F76FA0">
        <w:trPr>
          <w:trHeight w:val="1418"/>
        </w:trPr>
        <w:tc>
          <w:tcPr>
            <w:tcW w:w="7371" w:type="dxa"/>
            <w:shd w:val="clear" w:color="auto" w:fill="auto"/>
          </w:tcPr>
          <w:p w14:paraId="7D671AD4" w14:textId="77777777" w:rsidR="005C26BE" w:rsidRPr="00CC3651" w:rsidRDefault="005C26BE" w:rsidP="00ED13C9">
            <w:pPr>
              <w:tabs>
                <w:tab w:val="left" w:pos="567"/>
              </w:tabs>
              <w:snapToGrid w:val="0"/>
              <w:ind w:right="-172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ПРОДАВЕЦЬ</w:t>
            </w:r>
          </w:p>
          <w:p w14:paraId="767F41F5" w14:textId="77777777" w:rsidR="007F4732" w:rsidRPr="00CC3651" w:rsidRDefault="007F473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  <w:permStart w:id="1286291978" w:edGrp="everyone"/>
          </w:p>
          <w:p w14:paraId="45A33EE8" w14:textId="00C6B699" w:rsidR="003F2B82" w:rsidRDefault="003F2B8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</w:p>
          <w:p w14:paraId="605D24BF" w14:textId="77777777" w:rsidR="00CD3608" w:rsidRPr="00CC3651" w:rsidRDefault="00CD3608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</w:p>
          <w:p w14:paraId="6257B9F6" w14:textId="77777777" w:rsidR="003F2B82" w:rsidRPr="00CC3651" w:rsidRDefault="003F2B8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</w:p>
          <w:p w14:paraId="462B053B" w14:textId="77777777" w:rsidR="00386702" w:rsidRDefault="0038670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</w:p>
          <w:p w14:paraId="22B133B5" w14:textId="39A57988" w:rsidR="003F2B82" w:rsidRPr="00CC3651" w:rsidRDefault="003F2B82" w:rsidP="003F2B82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  <w:r w:rsidRPr="00A16633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__________________</w:t>
            </w:r>
            <w:r w:rsidRPr="00CC3651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  <w:permEnd w:id="1286291978"/>
          <w:p w14:paraId="7E67550E" w14:textId="0319700A" w:rsidR="005C26BE" w:rsidRPr="00CC3651" w:rsidRDefault="003F2B82" w:rsidP="003F2B82">
            <w:pPr>
              <w:ind w:right="-172"/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  <w:t>м.п.</w:t>
            </w:r>
          </w:p>
        </w:tc>
        <w:tc>
          <w:tcPr>
            <w:tcW w:w="5110" w:type="dxa"/>
            <w:shd w:val="clear" w:color="auto" w:fill="auto"/>
          </w:tcPr>
          <w:p w14:paraId="5D36EF59" w14:textId="77777777" w:rsidR="005C26BE" w:rsidRPr="00CC3651" w:rsidRDefault="005C26BE" w:rsidP="008E3A7C">
            <w:pPr>
              <w:snapToGrid w:val="0"/>
              <w:ind w:right="-172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ПОКУПЕЦЬ</w:t>
            </w:r>
          </w:p>
          <w:p w14:paraId="1F890D83" w14:textId="77777777" w:rsidR="005C26BE" w:rsidRPr="00CC3651" w:rsidRDefault="005C26BE" w:rsidP="00ED13C9">
            <w:pPr>
              <w:ind w:right="-172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МБФ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«Альянс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громадського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здоров</w:t>
            </w:r>
            <w:r w:rsidRPr="00CC3651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>’</w:t>
            </w:r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>я»</w:t>
            </w:r>
          </w:p>
          <w:p w14:paraId="1A86E774" w14:textId="77777777" w:rsidR="003A3D90" w:rsidRPr="00CC3651" w:rsidRDefault="003A3D90" w:rsidP="00223EA2">
            <w:pPr>
              <w:ind w:right="-172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14:paraId="3437B49C" w14:textId="77777777" w:rsidR="00386702" w:rsidRPr="00CC3651" w:rsidRDefault="00386702" w:rsidP="00386702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  <w:permStart w:id="860226777" w:edGrp="everyone"/>
            <w:r w:rsidRPr="00CC3651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                                   </w:t>
            </w:r>
          </w:p>
          <w:p w14:paraId="5818A28E" w14:textId="77777777" w:rsidR="00386702" w:rsidRPr="00CC3651" w:rsidRDefault="00386702" w:rsidP="00386702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44211247" w14:textId="34547A02" w:rsidR="00386702" w:rsidRPr="00CC3651" w:rsidRDefault="00386702" w:rsidP="00386702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 xml:space="preserve">___________________ </w:t>
            </w:r>
          </w:p>
          <w:permEnd w:id="860226777"/>
          <w:p w14:paraId="7E636082" w14:textId="0AA5B8C7" w:rsidR="005C26BE" w:rsidRPr="00CC3651" w:rsidRDefault="00412BAA" w:rsidP="00ED13C9">
            <w:pPr>
              <w:tabs>
                <w:tab w:val="left" w:pos="567"/>
              </w:tabs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CC3651">
              <w:rPr>
                <w:rFonts w:ascii="Arial" w:hAnsi="Arial" w:cs="Arial"/>
                <w:sz w:val="22"/>
                <w:szCs w:val="22"/>
                <w:lang w:val="uk-UA"/>
              </w:rPr>
              <w:t>м.п.</w:t>
            </w:r>
          </w:p>
        </w:tc>
      </w:tr>
    </w:tbl>
    <w:p w14:paraId="7ED0C235" w14:textId="77777777" w:rsidR="00197BA3" w:rsidRPr="00CC3651" w:rsidRDefault="00197BA3" w:rsidP="00F76FA0">
      <w:pPr>
        <w:jc w:val="both"/>
        <w:rPr>
          <w:rFonts w:ascii="Arial" w:hAnsi="Arial" w:cs="Arial"/>
          <w:sz w:val="22"/>
          <w:szCs w:val="22"/>
          <w:lang w:val="uk-UA"/>
        </w:rPr>
      </w:pPr>
    </w:p>
    <w:sectPr w:rsidR="00197BA3" w:rsidRPr="00CC3651" w:rsidSect="00223EA2">
      <w:footerReference w:type="default" r:id="rId14"/>
      <w:type w:val="continuous"/>
      <w:pgSz w:w="16838" w:h="11906" w:orient="landscape"/>
      <w:pgMar w:top="993" w:right="820" w:bottom="851" w:left="1134" w:header="708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216B3" w14:textId="77777777" w:rsidR="00A81715" w:rsidRDefault="00A81715">
      <w:r>
        <w:separator/>
      </w:r>
    </w:p>
  </w:endnote>
  <w:endnote w:type="continuationSeparator" w:id="0">
    <w:p w14:paraId="192E198F" w14:textId="77777777" w:rsidR="00A81715" w:rsidRDefault="00A81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22F36" w14:textId="15A6C117" w:rsidR="00B13905" w:rsidRDefault="00B13905">
    <w:pPr>
      <w:pStyle w:val="af0"/>
      <w:jc w:val="right"/>
    </w:pPr>
    <w:r>
      <w:fldChar w:fldCharType="begin"/>
    </w:r>
    <w:r>
      <w:instrText xml:space="preserve"> PAGE </w:instrText>
    </w:r>
    <w:r>
      <w:fldChar w:fldCharType="separate"/>
    </w:r>
    <w:r w:rsidR="00977F63">
      <w:rPr>
        <w:noProof/>
      </w:rPr>
      <w:t>2</w:t>
    </w:r>
    <w:r>
      <w:rPr>
        <w:noProof/>
      </w:rPr>
      <w:fldChar w:fldCharType="end"/>
    </w:r>
  </w:p>
  <w:p w14:paraId="5079D1BB" w14:textId="77777777" w:rsidR="00B13905" w:rsidRDefault="00B13905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165C3" w14:textId="2C4EFD8F" w:rsidR="00B13905" w:rsidRDefault="00B13905">
    <w:pPr>
      <w:pStyle w:val="af0"/>
      <w:jc w:val="right"/>
    </w:pPr>
    <w:r>
      <w:fldChar w:fldCharType="begin"/>
    </w:r>
    <w:r>
      <w:instrText xml:space="preserve"> PAGE </w:instrText>
    </w:r>
    <w:r>
      <w:fldChar w:fldCharType="separate"/>
    </w:r>
    <w:r w:rsidR="00977F63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F6D095" w14:textId="77777777" w:rsidR="00A81715" w:rsidRDefault="00A81715">
      <w:r>
        <w:separator/>
      </w:r>
    </w:p>
  </w:footnote>
  <w:footnote w:type="continuationSeparator" w:id="0">
    <w:p w14:paraId="74684B9E" w14:textId="77777777" w:rsidR="00A81715" w:rsidRDefault="00A817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tabs>
          <w:tab w:val="num" w:pos="1080"/>
        </w:tabs>
        <w:ind w:left="1080" w:hanging="720"/>
      </w:pPr>
      <w:rPr>
        <w:b w:val="0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</w:lvl>
  </w:abstractNum>
  <w:abstractNum w:abstractNumId="4" w15:restartNumberingAfterBreak="0">
    <w:nsid w:val="00000005"/>
    <w:multiLevelType w:val="multilevel"/>
    <w:tmpl w:val="FF68F884"/>
    <w:name w:val="WW8Num21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/>
        <w:sz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/>
        <w:sz w:val="22"/>
      </w:rPr>
    </w:lvl>
  </w:abstractNum>
  <w:abstractNum w:abstractNumId="5" w15:restartNumberingAfterBreak="0">
    <w:nsid w:val="00000006"/>
    <w:multiLevelType w:val="singleLevel"/>
    <w:tmpl w:val="00000006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multilevel"/>
    <w:tmpl w:val="CAC6866C"/>
    <w:name w:val="WW8Num3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C7C7DF2"/>
    <w:multiLevelType w:val="multilevel"/>
    <w:tmpl w:val="58E8437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DAD755F"/>
    <w:multiLevelType w:val="multilevel"/>
    <w:tmpl w:val="FE083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E568B4"/>
    <w:multiLevelType w:val="multilevel"/>
    <w:tmpl w:val="FDC4D2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/>
        <w:sz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p4R07aXhw73sgokVr/JhL09vWQzCftdGd5b/3UIyc5aJsAImaSNqUMd+t1egR1kfpig5Yl2mKR3dfnoBQfX1iw==" w:salt="ewcL7XqKrcHcBihpx0QLog==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3F4"/>
    <w:rsid w:val="00005180"/>
    <w:rsid w:val="0001735F"/>
    <w:rsid w:val="00034E55"/>
    <w:rsid w:val="00054AEF"/>
    <w:rsid w:val="00057B4B"/>
    <w:rsid w:val="00073123"/>
    <w:rsid w:val="000874C1"/>
    <w:rsid w:val="00094B93"/>
    <w:rsid w:val="000A1271"/>
    <w:rsid w:val="000A2B2B"/>
    <w:rsid w:val="000A392D"/>
    <w:rsid w:val="000A5169"/>
    <w:rsid w:val="000B018D"/>
    <w:rsid w:val="000B2122"/>
    <w:rsid w:val="000B245D"/>
    <w:rsid w:val="000B58F5"/>
    <w:rsid w:val="000B7915"/>
    <w:rsid w:val="00101FDD"/>
    <w:rsid w:val="00132128"/>
    <w:rsid w:val="00154117"/>
    <w:rsid w:val="00165652"/>
    <w:rsid w:val="00171BEA"/>
    <w:rsid w:val="00172E75"/>
    <w:rsid w:val="00173805"/>
    <w:rsid w:val="0019437B"/>
    <w:rsid w:val="00197BA3"/>
    <w:rsid w:val="001A56B8"/>
    <w:rsid w:val="001A788D"/>
    <w:rsid w:val="001B6975"/>
    <w:rsid w:val="001C0523"/>
    <w:rsid w:val="001E58F6"/>
    <w:rsid w:val="001F3608"/>
    <w:rsid w:val="00216431"/>
    <w:rsid w:val="00221AC5"/>
    <w:rsid w:val="00223C15"/>
    <w:rsid w:val="00223EA2"/>
    <w:rsid w:val="00236687"/>
    <w:rsid w:val="002373BE"/>
    <w:rsid w:val="0026642D"/>
    <w:rsid w:val="002739ED"/>
    <w:rsid w:val="002756B5"/>
    <w:rsid w:val="002854B6"/>
    <w:rsid w:val="002A3358"/>
    <w:rsid w:val="002A5092"/>
    <w:rsid w:val="002B1C46"/>
    <w:rsid w:val="002C1F4D"/>
    <w:rsid w:val="002D1805"/>
    <w:rsid w:val="00303CBD"/>
    <w:rsid w:val="00365EDC"/>
    <w:rsid w:val="00386702"/>
    <w:rsid w:val="00393F8C"/>
    <w:rsid w:val="0039554B"/>
    <w:rsid w:val="003960FD"/>
    <w:rsid w:val="003A0095"/>
    <w:rsid w:val="003A3D90"/>
    <w:rsid w:val="003A4011"/>
    <w:rsid w:val="003F0788"/>
    <w:rsid w:val="003F2B82"/>
    <w:rsid w:val="00412BAA"/>
    <w:rsid w:val="004356FC"/>
    <w:rsid w:val="004410F9"/>
    <w:rsid w:val="00453CBE"/>
    <w:rsid w:val="00455EE4"/>
    <w:rsid w:val="00464DDC"/>
    <w:rsid w:val="0048580A"/>
    <w:rsid w:val="00491340"/>
    <w:rsid w:val="0049202D"/>
    <w:rsid w:val="004B67DB"/>
    <w:rsid w:val="004C114E"/>
    <w:rsid w:val="004C56DE"/>
    <w:rsid w:val="004E4637"/>
    <w:rsid w:val="00524847"/>
    <w:rsid w:val="005268A6"/>
    <w:rsid w:val="00552EEF"/>
    <w:rsid w:val="00556659"/>
    <w:rsid w:val="005A3244"/>
    <w:rsid w:val="005C26BE"/>
    <w:rsid w:val="005D234C"/>
    <w:rsid w:val="005D6FAD"/>
    <w:rsid w:val="005F3565"/>
    <w:rsid w:val="00624314"/>
    <w:rsid w:val="0064421D"/>
    <w:rsid w:val="00657A9B"/>
    <w:rsid w:val="00664FA0"/>
    <w:rsid w:val="0068223C"/>
    <w:rsid w:val="006E632C"/>
    <w:rsid w:val="006E6651"/>
    <w:rsid w:val="00711017"/>
    <w:rsid w:val="00720F22"/>
    <w:rsid w:val="00724EAB"/>
    <w:rsid w:val="007642D0"/>
    <w:rsid w:val="00765EFF"/>
    <w:rsid w:val="007743C3"/>
    <w:rsid w:val="0078601F"/>
    <w:rsid w:val="007C6B8C"/>
    <w:rsid w:val="007D06AE"/>
    <w:rsid w:val="007D0FF4"/>
    <w:rsid w:val="007E346A"/>
    <w:rsid w:val="007E423B"/>
    <w:rsid w:val="007E66F7"/>
    <w:rsid w:val="007F4732"/>
    <w:rsid w:val="0080267F"/>
    <w:rsid w:val="008361F4"/>
    <w:rsid w:val="0084562F"/>
    <w:rsid w:val="00853637"/>
    <w:rsid w:val="00862681"/>
    <w:rsid w:val="008772CE"/>
    <w:rsid w:val="008A65C4"/>
    <w:rsid w:val="008C3579"/>
    <w:rsid w:val="008C3C0A"/>
    <w:rsid w:val="008E3A7C"/>
    <w:rsid w:val="009422F2"/>
    <w:rsid w:val="009441C4"/>
    <w:rsid w:val="00952030"/>
    <w:rsid w:val="00963370"/>
    <w:rsid w:val="00977F63"/>
    <w:rsid w:val="00984D71"/>
    <w:rsid w:val="009D7ECE"/>
    <w:rsid w:val="009E37D8"/>
    <w:rsid w:val="00A001F7"/>
    <w:rsid w:val="00A117E5"/>
    <w:rsid w:val="00A11E5B"/>
    <w:rsid w:val="00A16633"/>
    <w:rsid w:val="00A20DB0"/>
    <w:rsid w:val="00A35366"/>
    <w:rsid w:val="00A4269D"/>
    <w:rsid w:val="00A500D1"/>
    <w:rsid w:val="00A51FF0"/>
    <w:rsid w:val="00A5794D"/>
    <w:rsid w:val="00A727C0"/>
    <w:rsid w:val="00A81715"/>
    <w:rsid w:val="00A825C3"/>
    <w:rsid w:val="00A90350"/>
    <w:rsid w:val="00AA5B60"/>
    <w:rsid w:val="00AA7806"/>
    <w:rsid w:val="00AB1F47"/>
    <w:rsid w:val="00AC6065"/>
    <w:rsid w:val="00AE2AEB"/>
    <w:rsid w:val="00B00D7D"/>
    <w:rsid w:val="00B00F27"/>
    <w:rsid w:val="00B11821"/>
    <w:rsid w:val="00B13905"/>
    <w:rsid w:val="00B141E6"/>
    <w:rsid w:val="00B23ECA"/>
    <w:rsid w:val="00B24955"/>
    <w:rsid w:val="00B24F89"/>
    <w:rsid w:val="00B3049C"/>
    <w:rsid w:val="00B438B6"/>
    <w:rsid w:val="00B812FA"/>
    <w:rsid w:val="00B9079C"/>
    <w:rsid w:val="00B944AE"/>
    <w:rsid w:val="00BA6637"/>
    <w:rsid w:val="00BB4B51"/>
    <w:rsid w:val="00BC07E9"/>
    <w:rsid w:val="00BC6E2D"/>
    <w:rsid w:val="00BF349D"/>
    <w:rsid w:val="00C243F4"/>
    <w:rsid w:val="00C35B0C"/>
    <w:rsid w:val="00C47360"/>
    <w:rsid w:val="00C55669"/>
    <w:rsid w:val="00C7246B"/>
    <w:rsid w:val="00CB7F41"/>
    <w:rsid w:val="00CC3651"/>
    <w:rsid w:val="00CD08B9"/>
    <w:rsid w:val="00CD3608"/>
    <w:rsid w:val="00CD378D"/>
    <w:rsid w:val="00CE26D3"/>
    <w:rsid w:val="00CF45ED"/>
    <w:rsid w:val="00D16AD9"/>
    <w:rsid w:val="00D17D73"/>
    <w:rsid w:val="00D31259"/>
    <w:rsid w:val="00D66DE5"/>
    <w:rsid w:val="00D67254"/>
    <w:rsid w:val="00D731B0"/>
    <w:rsid w:val="00D77955"/>
    <w:rsid w:val="00D81186"/>
    <w:rsid w:val="00D818B5"/>
    <w:rsid w:val="00D86B34"/>
    <w:rsid w:val="00DB17BD"/>
    <w:rsid w:val="00DE1338"/>
    <w:rsid w:val="00DE2801"/>
    <w:rsid w:val="00DF34DE"/>
    <w:rsid w:val="00E32001"/>
    <w:rsid w:val="00E477FE"/>
    <w:rsid w:val="00E643F1"/>
    <w:rsid w:val="00E665C3"/>
    <w:rsid w:val="00E770FC"/>
    <w:rsid w:val="00E86F6A"/>
    <w:rsid w:val="00EA7EE0"/>
    <w:rsid w:val="00ED13C9"/>
    <w:rsid w:val="00ED2EC0"/>
    <w:rsid w:val="00EE34C7"/>
    <w:rsid w:val="00EF213A"/>
    <w:rsid w:val="00F06CCC"/>
    <w:rsid w:val="00F12F0B"/>
    <w:rsid w:val="00F14A6E"/>
    <w:rsid w:val="00F25F93"/>
    <w:rsid w:val="00F62A8B"/>
    <w:rsid w:val="00F74AB4"/>
    <w:rsid w:val="00F76FA0"/>
    <w:rsid w:val="00F86657"/>
    <w:rsid w:val="00F97587"/>
    <w:rsid w:val="00FC6E1C"/>
    <w:rsid w:val="00FF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25E5911"/>
  <w15:docId w15:val="{50A824E5-22FC-454B-9196-89C6CDF0F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5C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49202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ED2EC0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665C3"/>
    <w:rPr>
      <w:rFonts w:ascii="Arial" w:hAnsi="Arial" w:cs="Arial"/>
    </w:rPr>
  </w:style>
  <w:style w:type="character" w:customStyle="1" w:styleId="WW8Num3z0">
    <w:name w:val="WW8Num3z0"/>
    <w:rsid w:val="00E665C3"/>
    <w:rPr>
      <w:b/>
    </w:rPr>
  </w:style>
  <w:style w:type="character" w:customStyle="1" w:styleId="WW8Num3z1">
    <w:name w:val="WW8Num3z1"/>
    <w:rsid w:val="00E665C3"/>
    <w:rPr>
      <w:b w:val="0"/>
    </w:rPr>
  </w:style>
  <w:style w:type="character" w:customStyle="1" w:styleId="WW8Num15z0">
    <w:name w:val="WW8Num15z0"/>
    <w:rsid w:val="00E665C3"/>
    <w:rPr>
      <w:rFonts w:eastAsia="Arial"/>
    </w:rPr>
  </w:style>
  <w:style w:type="character" w:customStyle="1" w:styleId="WW8Num17z0">
    <w:name w:val="WW8Num17z0"/>
    <w:rsid w:val="00E665C3"/>
    <w:rPr>
      <w:color w:val="000000"/>
    </w:rPr>
  </w:style>
  <w:style w:type="character" w:customStyle="1" w:styleId="WW8Num19z0">
    <w:name w:val="WW8Num19z0"/>
    <w:rsid w:val="00E665C3"/>
    <w:rPr>
      <w:rFonts w:ascii="Symbol" w:hAnsi="Symbol" w:cs="Symbol"/>
    </w:rPr>
  </w:style>
  <w:style w:type="character" w:customStyle="1" w:styleId="WW8Num19z1">
    <w:name w:val="WW8Num19z1"/>
    <w:rsid w:val="00E665C3"/>
    <w:rPr>
      <w:rFonts w:ascii="Courier New" w:hAnsi="Courier New" w:cs="Courier New"/>
    </w:rPr>
  </w:style>
  <w:style w:type="character" w:customStyle="1" w:styleId="WW8Num19z2">
    <w:name w:val="WW8Num19z2"/>
    <w:rsid w:val="00E665C3"/>
    <w:rPr>
      <w:rFonts w:ascii="Wingdings" w:hAnsi="Wingdings" w:cs="Wingdings"/>
    </w:rPr>
  </w:style>
  <w:style w:type="character" w:customStyle="1" w:styleId="WW8Num21z0">
    <w:name w:val="WW8Num21z0"/>
    <w:rsid w:val="00E665C3"/>
    <w:rPr>
      <w:rFonts w:ascii="Arial" w:hAnsi="Arial" w:cs="Arial"/>
      <w:sz w:val="22"/>
    </w:rPr>
  </w:style>
  <w:style w:type="character" w:customStyle="1" w:styleId="WW8Num21z1">
    <w:name w:val="WW8Num21z1"/>
    <w:rsid w:val="00E665C3"/>
    <w:rPr>
      <w:rFonts w:ascii="Arial" w:hAnsi="Arial" w:cs="Arial"/>
      <w:b w:val="0"/>
      <w:sz w:val="22"/>
    </w:rPr>
  </w:style>
  <w:style w:type="character" w:customStyle="1" w:styleId="WW8Num22z0">
    <w:name w:val="WW8Num22z0"/>
    <w:rsid w:val="00E665C3"/>
    <w:rPr>
      <w:rFonts w:ascii="Symbol" w:hAnsi="Symbol" w:cs="Symbol"/>
    </w:rPr>
  </w:style>
  <w:style w:type="character" w:customStyle="1" w:styleId="WW8Num22z1">
    <w:name w:val="WW8Num22z1"/>
    <w:rsid w:val="00E665C3"/>
    <w:rPr>
      <w:rFonts w:ascii="Courier New" w:hAnsi="Courier New" w:cs="Courier New"/>
    </w:rPr>
  </w:style>
  <w:style w:type="character" w:customStyle="1" w:styleId="WW8Num22z2">
    <w:name w:val="WW8Num22z2"/>
    <w:rsid w:val="00E665C3"/>
    <w:rPr>
      <w:rFonts w:ascii="Wingdings" w:hAnsi="Wingdings" w:cs="Wingdings"/>
    </w:rPr>
  </w:style>
  <w:style w:type="character" w:customStyle="1" w:styleId="WW8Num25z2">
    <w:name w:val="WW8Num25z2"/>
    <w:rsid w:val="00E665C3"/>
    <w:rPr>
      <w:rFonts w:ascii="Symbol" w:hAnsi="Symbol" w:cs="Symbol"/>
    </w:rPr>
  </w:style>
  <w:style w:type="character" w:customStyle="1" w:styleId="WW8Num28z0">
    <w:name w:val="WW8Num28z0"/>
    <w:rsid w:val="00E665C3"/>
    <w:rPr>
      <w:rFonts w:eastAsia="Arial"/>
    </w:rPr>
  </w:style>
  <w:style w:type="character" w:customStyle="1" w:styleId="WW8Num31z0">
    <w:name w:val="WW8Num31z0"/>
    <w:rsid w:val="00E665C3"/>
    <w:rPr>
      <w:rFonts w:eastAsia="Arial"/>
    </w:rPr>
  </w:style>
  <w:style w:type="character" w:customStyle="1" w:styleId="WW8Num33z0">
    <w:name w:val="WW8Num33z0"/>
    <w:rsid w:val="00E665C3"/>
    <w:rPr>
      <w:b/>
    </w:rPr>
  </w:style>
  <w:style w:type="character" w:customStyle="1" w:styleId="11">
    <w:name w:val="Основной шрифт абзаца1"/>
    <w:rsid w:val="00E665C3"/>
  </w:style>
  <w:style w:type="character" w:styleId="a3">
    <w:name w:val="Hyperlink"/>
    <w:rsid w:val="00E665C3"/>
    <w:rPr>
      <w:color w:val="0000FF"/>
      <w:u w:val="single"/>
    </w:rPr>
  </w:style>
  <w:style w:type="character" w:customStyle="1" w:styleId="12">
    <w:name w:val="Знак примечания1"/>
    <w:rsid w:val="00E665C3"/>
    <w:rPr>
      <w:sz w:val="16"/>
      <w:szCs w:val="16"/>
    </w:rPr>
  </w:style>
  <w:style w:type="character" w:customStyle="1" w:styleId="a4">
    <w:name w:val="Текст примечания Знак"/>
    <w:basedOn w:val="11"/>
    <w:rsid w:val="00E665C3"/>
  </w:style>
  <w:style w:type="character" w:customStyle="1" w:styleId="a5">
    <w:name w:val="Тема примечания Знак"/>
    <w:rsid w:val="00E665C3"/>
    <w:rPr>
      <w:b/>
      <w:bCs/>
    </w:rPr>
  </w:style>
  <w:style w:type="character" w:customStyle="1" w:styleId="FontStyle21">
    <w:name w:val="Font Style21"/>
    <w:rsid w:val="00E665C3"/>
    <w:rPr>
      <w:rFonts w:ascii="Arial" w:hAnsi="Arial" w:cs="Arial"/>
      <w:i/>
      <w:iCs/>
      <w:sz w:val="20"/>
      <w:szCs w:val="20"/>
    </w:rPr>
  </w:style>
  <w:style w:type="character" w:customStyle="1" w:styleId="FontStyle22">
    <w:name w:val="Font Style22"/>
    <w:rsid w:val="00E665C3"/>
    <w:rPr>
      <w:rFonts w:ascii="Arial" w:hAnsi="Arial" w:cs="Arial"/>
      <w:sz w:val="20"/>
      <w:szCs w:val="20"/>
    </w:rPr>
  </w:style>
  <w:style w:type="character" w:customStyle="1" w:styleId="FontStyle17">
    <w:name w:val="Font Style17"/>
    <w:rsid w:val="00E665C3"/>
    <w:rPr>
      <w:rFonts w:ascii="Arial" w:hAnsi="Arial" w:cs="Arial"/>
      <w:b/>
      <w:bCs/>
      <w:sz w:val="20"/>
      <w:szCs w:val="20"/>
    </w:rPr>
  </w:style>
  <w:style w:type="character" w:customStyle="1" w:styleId="HTML">
    <w:name w:val="Стандартный HTML Знак"/>
    <w:rsid w:val="00E665C3"/>
    <w:rPr>
      <w:rFonts w:ascii="Courier New" w:hAnsi="Courier New" w:cs="Courier New"/>
    </w:rPr>
  </w:style>
  <w:style w:type="character" w:customStyle="1" w:styleId="a6">
    <w:name w:val="Название Знак"/>
    <w:rsid w:val="00E665C3"/>
    <w:rPr>
      <w:sz w:val="28"/>
    </w:rPr>
  </w:style>
  <w:style w:type="character" w:customStyle="1" w:styleId="a7">
    <w:name w:val="Верхний колонтитул Знак"/>
    <w:rsid w:val="00E665C3"/>
    <w:rPr>
      <w:sz w:val="24"/>
      <w:szCs w:val="24"/>
    </w:rPr>
  </w:style>
  <w:style w:type="character" w:customStyle="1" w:styleId="a8">
    <w:name w:val="Нижний колонтитул Знак"/>
    <w:rsid w:val="00E665C3"/>
    <w:rPr>
      <w:sz w:val="24"/>
      <w:szCs w:val="24"/>
    </w:rPr>
  </w:style>
  <w:style w:type="paragraph" w:customStyle="1" w:styleId="13">
    <w:name w:val="Заголовок1"/>
    <w:basedOn w:val="a"/>
    <w:next w:val="a9"/>
    <w:rsid w:val="00E665C3"/>
    <w:pPr>
      <w:jc w:val="center"/>
    </w:pPr>
    <w:rPr>
      <w:sz w:val="28"/>
      <w:szCs w:val="20"/>
    </w:rPr>
  </w:style>
  <w:style w:type="paragraph" w:styleId="a9">
    <w:name w:val="Body Text"/>
    <w:basedOn w:val="a"/>
    <w:rsid w:val="00E665C3"/>
    <w:rPr>
      <w:szCs w:val="20"/>
      <w:lang w:val="uk-UA"/>
    </w:rPr>
  </w:style>
  <w:style w:type="paragraph" w:styleId="aa">
    <w:name w:val="List"/>
    <w:basedOn w:val="a9"/>
    <w:rsid w:val="00E665C3"/>
    <w:rPr>
      <w:rFonts w:cs="Mangal"/>
    </w:rPr>
  </w:style>
  <w:style w:type="paragraph" w:styleId="ab">
    <w:name w:val="caption"/>
    <w:basedOn w:val="a"/>
    <w:qFormat/>
    <w:rsid w:val="00E665C3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E665C3"/>
    <w:pPr>
      <w:suppressLineNumbers/>
    </w:pPr>
    <w:rPr>
      <w:rFonts w:cs="Mangal"/>
    </w:rPr>
  </w:style>
  <w:style w:type="paragraph" w:styleId="ac">
    <w:name w:val="Balloon Text"/>
    <w:basedOn w:val="a"/>
    <w:rsid w:val="00E665C3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E665C3"/>
    <w:pPr>
      <w:overflowPunct w:val="0"/>
      <w:autoSpaceDE w:val="0"/>
      <w:ind w:firstLine="708"/>
      <w:jc w:val="both"/>
      <w:textAlignment w:val="baseline"/>
    </w:pPr>
    <w:rPr>
      <w:szCs w:val="20"/>
      <w:lang w:val="uk-UA"/>
    </w:rPr>
  </w:style>
  <w:style w:type="paragraph" w:customStyle="1" w:styleId="15">
    <w:name w:val="Текст примечания1"/>
    <w:basedOn w:val="a"/>
    <w:rsid w:val="00E665C3"/>
    <w:rPr>
      <w:sz w:val="20"/>
      <w:szCs w:val="20"/>
    </w:rPr>
  </w:style>
  <w:style w:type="paragraph" w:styleId="ad">
    <w:name w:val="annotation subject"/>
    <w:basedOn w:val="15"/>
    <w:next w:val="15"/>
    <w:rsid w:val="00E665C3"/>
    <w:rPr>
      <w:b/>
      <w:bCs/>
    </w:rPr>
  </w:style>
  <w:style w:type="paragraph" w:styleId="ae">
    <w:name w:val="List Paragraph"/>
    <w:basedOn w:val="a"/>
    <w:qFormat/>
    <w:rsid w:val="00E665C3"/>
    <w:pPr>
      <w:widowControl w:val="0"/>
      <w:ind w:left="708"/>
    </w:pPr>
    <w:rPr>
      <w:rFonts w:ascii="Garamond" w:hAnsi="Garamond" w:cs="Garamond"/>
      <w:szCs w:val="20"/>
      <w:lang w:val="en-US"/>
    </w:rPr>
  </w:style>
  <w:style w:type="paragraph" w:customStyle="1" w:styleId="Style7">
    <w:name w:val="Style7"/>
    <w:basedOn w:val="a"/>
    <w:rsid w:val="00E665C3"/>
    <w:pPr>
      <w:widowControl w:val="0"/>
      <w:autoSpaceDE w:val="0"/>
      <w:spacing w:line="251" w:lineRule="exact"/>
      <w:ind w:hanging="398"/>
      <w:jc w:val="both"/>
    </w:pPr>
    <w:rPr>
      <w:rFonts w:ascii="Arial" w:hAnsi="Arial" w:cs="Arial"/>
    </w:rPr>
  </w:style>
  <w:style w:type="paragraph" w:customStyle="1" w:styleId="Style1">
    <w:name w:val="Style1"/>
    <w:basedOn w:val="a"/>
    <w:rsid w:val="00E665C3"/>
    <w:pPr>
      <w:widowControl w:val="0"/>
      <w:autoSpaceDE w:val="0"/>
      <w:spacing w:line="259" w:lineRule="exact"/>
      <w:jc w:val="center"/>
    </w:pPr>
    <w:rPr>
      <w:rFonts w:ascii="Arial" w:hAnsi="Arial" w:cs="Arial"/>
    </w:rPr>
  </w:style>
  <w:style w:type="paragraph" w:customStyle="1" w:styleId="Style4">
    <w:name w:val="Style4"/>
    <w:basedOn w:val="a"/>
    <w:rsid w:val="00E665C3"/>
    <w:pPr>
      <w:widowControl w:val="0"/>
      <w:autoSpaceDE w:val="0"/>
      <w:spacing w:line="250" w:lineRule="exact"/>
      <w:jc w:val="both"/>
    </w:pPr>
    <w:rPr>
      <w:rFonts w:ascii="Arial" w:hAnsi="Arial" w:cs="Arial"/>
    </w:rPr>
  </w:style>
  <w:style w:type="paragraph" w:styleId="HTML0">
    <w:name w:val="HTML Preformatted"/>
    <w:basedOn w:val="a"/>
    <w:rsid w:val="00E665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6">
    <w:name w:val="Обычный1"/>
    <w:rsid w:val="00E665C3"/>
    <w:pPr>
      <w:suppressAutoHyphens/>
      <w:spacing w:line="276" w:lineRule="auto"/>
    </w:pPr>
    <w:rPr>
      <w:rFonts w:ascii="Arial" w:hAnsi="Arial" w:cs="Arial"/>
      <w:color w:val="000000"/>
      <w:sz w:val="22"/>
      <w:szCs w:val="22"/>
      <w:lang w:eastAsia="zh-CN"/>
    </w:rPr>
  </w:style>
  <w:style w:type="paragraph" w:styleId="af">
    <w:name w:val="header"/>
    <w:basedOn w:val="a"/>
    <w:rsid w:val="00E665C3"/>
    <w:pPr>
      <w:tabs>
        <w:tab w:val="center" w:pos="4677"/>
        <w:tab w:val="right" w:pos="9355"/>
      </w:tabs>
    </w:pPr>
  </w:style>
  <w:style w:type="paragraph" w:styleId="af0">
    <w:name w:val="footer"/>
    <w:basedOn w:val="a"/>
    <w:rsid w:val="00E665C3"/>
    <w:pPr>
      <w:tabs>
        <w:tab w:val="center" w:pos="4677"/>
        <w:tab w:val="right" w:pos="9355"/>
      </w:tabs>
    </w:pPr>
  </w:style>
  <w:style w:type="paragraph" w:customStyle="1" w:styleId="af1">
    <w:name w:val="Содержимое таблицы"/>
    <w:basedOn w:val="a"/>
    <w:rsid w:val="00E665C3"/>
    <w:pPr>
      <w:suppressLineNumbers/>
    </w:pPr>
  </w:style>
  <w:style w:type="paragraph" w:customStyle="1" w:styleId="af2">
    <w:name w:val="Заголовок таблицы"/>
    <w:basedOn w:val="af1"/>
    <w:rsid w:val="00E665C3"/>
    <w:pPr>
      <w:jc w:val="center"/>
    </w:pPr>
    <w:rPr>
      <w:b/>
      <w:bCs/>
    </w:rPr>
  </w:style>
  <w:style w:type="paragraph" w:customStyle="1" w:styleId="af3">
    <w:name w:val="Содержимое врезки"/>
    <w:basedOn w:val="a9"/>
    <w:rsid w:val="00E665C3"/>
  </w:style>
  <w:style w:type="table" w:styleId="af4">
    <w:name w:val="Table Grid"/>
    <w:basedOn w:val="a1"/>
    <w:uiPriority w:val="59"/>
    <w:rsid w:val="00303C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A001F7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A001F7"/>
    <w:rPr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ED2EC0"/>
    <w:rPr>
      <w:b/>
      <w:bCs/>
      <w:sz w:val="27"/>
      <w:szCs w:val="27"/>
    </w:rPr>
  </w:style>
  <w:style w:type="paragraph" w:styleId="af5">
    <w:name w:val="Normal (Web)"/>
    <w:basedOn w:val="a"/>
    <w:unhideWhenUsed/>
    <w:rsid w:val="00ED2EC0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6">
    <w:name w:val="annotation reference"/>
    <w:basedOn w:val="a0"/>
    <w:uiPriority w:val="99"/>
    <w:semiHidden/>
    <w:unhideWhenUsed/>
    <w:rsid w:val="009441C4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9441C4"/>
    <w:rPr>
      <w:sz w:val="20"/>
      <w:szCs w:val="20"/>
    </w:rPr>
  </w:style>
  <w:style w:type="character" w:customStyle="1" w:styleId="af8">
    <w:name w:val="Текст примітки Знак"/>
    <w:basedOn w:val="a0"/>
    <w:link w:val="af7"/>
    <w:uiPriority w:val="99"/>
    <w:semiHidden/>
    <w:rsid w:val="009441C4"/>
    <w:rPr>
      <w:lang w:eastAsia="zh-CN"/>
    </w:rPr>
  </w:style>
  <w:style w:type="character" w:styleId="af9">
    <w:name w:val="FollowedHyperlink"/>
    <w:basedOn w:val="a0"/>
    <w:uiPriority w:val="99"/>
    <w:semiHidden/>
    <w:unhideWhenUsed/>
    <w:rsid w:val="00CE26D3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49202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gi">
    <w:name w:val="gi"/>
    <w:basedOn w:val="a0"/>
    <w:rsid w:val="0049202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theglobalfund.org/media/7167/corporate_codeofconductforsuppliers_policy_ru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heglobalfund.org/media/3275/corporate_codeofconductforsuppliers_policy_en.pdf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Policy Barcode Generator</Name>
    <Synchronization>Synchronous</Synchronization>
    <Type>10001</Type>
    <SequenceNumber>1000</SequenceNumber>
    <Assembly>Microsoft.Office.Policy, Version=14.0.0.0, Culture=neutral, PublicKeyToken=71e9bce111e9429c</Assembly>
    <Class>Microsoft.Office.RecordsManagement.Internal.BarcodeHandler</Class>
    <Data/>
    <Filter/>
  </Receiver>
  <Receiver>
    <Name>Policy Barcode Generator</Name>
    <Synchronization>Synchronous</Synchronization>
    <Type>10002</Type>
    <SequenceNumber>1001</SequenceNumber>
    <Assembly>Microsoft.Office.Policy, Version=14.0.0.0, Culture=neutral, PublicKeyToken=71e9bce111e9429c</Assembly>
    <Class>Microsoft.Office.RecordsManagement.Internal.BarcodeHandler</Class>
    <Data/>
    <Filter/>
  </Receiver>
  <Receiver>
    <Name>Policy Barcode Generator</Name>
    <Synchronization>Synchronous</Synchronization>
    <Type>10004</Type>
    <SequenceNumber>1002</SequenceNumber>
    <Assembly>Microsoft.Office.Policy, Version=14.0.0.0, Culture=neutral, PublicKeyToken=71e9bce111e9429c</Assembly>
    <Class>Microsoft.Office.RecordsManagement.Internal.BarcodeHandler</Class>
    <Data/>
    <Filter/>
  </Receiver>
  <Receiver>
    <Name>Policy Barcode Generator</Name>
    <Synchronization>Synchronous</Synchronization>
    <Type>10006</Type>
    <SequenceNumber>1003</SequenceNumber>
    <Assembly>Microsoft.Office.Policy, Version=14.0.0.0, Culture=neutral, PublicKeyToken=71e9bce111e9429c</Assembly>
    <Class>Microsoft.Office.RecordsManagement.Internal.BarcodeHandler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A900D098A9C3349BFEEFC08758A95E2" ma:contentTypeVersion="10" ma:contentTypeDescription="Создание документа." ma:contentTypeScope="" ma:versionID="c7750f7ddd94c3506c502eba06061d89">
  <xsd:schema xmlns:xsd="http://www.w3.org/2001/XMLSchema" xmlns:xs="http://www.w3.org/2001/XMLSchema" xmlns:p="http://schemas.microsoft.com/office/2006/metadata/properties" xmlns:ns2="f2682be9-5a4b-479b-b786-6415396b3a0f" targetNamespace="http://schemas.microsoft.com/office/2006/metadata/properties" ma:root="true" ma:fieldsID="5a19a08c2a54cbaeb8e6ea892b0c9355" ns2:_="">
    <xsd:import namespace="f2682be9-5a4b-479b-b786-6415396b3a0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682be9-5a4b-479b-b786-6415396b3a0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75AD0F-7E6F-4135-8ECF-C0CB1F54BAE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21024EE-7D87-4A77-8663-DEFAAF5C09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03A91F-5CEB-4DC9-9349-BF313AA63F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7B8DEC-3E7F-4C8F-831B-86B42ED561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682be9-5a4b-479b-b786-6415396b3a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8738</Words>
  <Characters>4981</Characters>
  <Application>Microsoft Office Word</Application>
  <DocSecurity>8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Microsoft</Company>
  <LinksUpToDate>false</LinksUpToDate>
  <CharactersWithSpaces>13692</CharactersWithSpaces>
  <SharedDoc>false</SharedDoc>
  <HLinks>
    <vt:vector size="6" baseType="variant">
      <vt:variant>
        <vt:i4>4587566</vt:i4>
      </vt:variant>
      <vt:variant>
        <vt:i4>0</vt:i4>
      </vt:variant>
      <vt:variant>
        <vt:i4>0</vt:i4>
      </vt:variant>
      <vt:variant>
        <vt:i4>5</vt:i4>
      </vt:variant>
      <vt:variant>
        <vt:lpwstr>https://www.theglobalfund.org/media/3275/corporate_codeofconductforsuppliers_policy_en.pdf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Max</dc:creator>
  <cp:lastModifiedBy>Blaise Olga</cp:lastModifiedBy>
  <cp:revision>39</cp:revision>
  <cp:lastPrinted>2021-01-20T09:39:00Z</cp:lastPrinted>
  <dcterms:created xsi:type="dcterms:W3CDTF">2021-01-20T09:45:00Z</dcterms:created>
  <dcterms:modified xsi:type="dcterms:W3CDTF">2025-06-03T12:48:00Z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0x0101004A900D098A9C3349BFEEFC08758A95E2</vt:lpwstr>
  </property>
</Properties>
</file>